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516" w:rsidRPr="00C1730F" w:rsidRDefault="004853C4" w:rsidP="00C1730F">
      <w:pPr>
        <w:spacing w:line="360" w:lineRule="auto"/>
        <w:jc w:val="center"/>
      </w:pPr>
      <w:bookmarkStart w:id="0" w:name="_GoBack"/>
      <w:bookmarkEnd w:id="0"/>
      <w:r w:rsidRPr="004853C4">
        <w:rPr>
          <w:rFonts w:hint="eastAsia"/>
          <w:b/>
          <w:bCs/>
          <w:sz w:val="28"/>
          <w:szCs w:val="28"/>
        </w:rPr>
        <w:t>五年级上册数学单元测试</w:t>
      </w:r>
      <w:r w:rsidRPr="004853C4">
        <w:rPr>
          <w:rFonts w:hint="eastAsia"/>
          <w:b/>
          <w:bCs/>
          <w:sz w:val="28"/>
          <w:szCs w:val="28"/>
        </w:rPr>
        <w:t>-3.</w:t>
      </w:r>
      <w:r w:rsidRPr="004853C4">
        <w:rPr>
          <w:rFonts w:hint="eastAsia"/>
          <w:b/>
          <w:bCs/>
          <w:sz w:val="28"/>
          <w:szCs w:val="28"/>
        </w:rPr>
        <w:t>小数除法</w:t>
      </w:r>
      <w:r w:rsidRPr="004853C4">
        <w:rPr>
          <w:rFonts w:hint="eastAsia"/>
          <w:b/>
          <w:bCs/>
          <w:sz w:val="28"/>
          <w:szCs w:val="28"/>
        </w:rPr>
        <w:t xml:space="preserve"> </w:t>
      </w:r>
    </w:p>
    <w:p w:rsidR="00832516" w:rsidRPr="00C1730F" w:rsidRDefault="00C1730F" w:rsidP="00C1730F">
      <w:pPr>
        <w:spacing w:line="360" w:lineRule="auto"/>
      </w:pPr>
      <w:r w:rsidRPr="00C1730F">
        <w:rPr>
          <w:b/>
          <w:bCs/>
          <w:sz w:val="24"/>
          <w:szCs w:val="24"/>
        </w:rPr>
        <w:t>一、单选题</w:t>
      </w:r>
      <w:r w:rsidRPr="00C1730F">
        <w:rPr>
          <w:b/>
          <w:bCs/>
          <w:sz w:val="24"/>
          <w:szCs w:val="24"/>
        </w:rPr>
        <w:t xml:space="preserve"> </w:t>
      </w:r>
    </w:p>
    <w:p w:rsidR="00C1730F" w:rsidRPr="00C1730F" w:rsidRDefault="00C1730F" w:rsidP="00C1730F">
      <w:pPr>
        <w:spacing w:after="0" w:line="360" w:lineRule="auto"/>
      </w:pPr>
      <w:r w:rsidRPr="00C1730F">
        <w:t>1.</w:t>
      </w:r>
      <w:r w:rsidRPr="00C1730F">
        <w:t>我们班男生可能有</w:t>
      </w:r>
      <w:r w:rsidRPr="00C1730F">
        <w:t>(  )</w:t>
      </w:r>
      <w:r w:rsidRPr="00C1730F">
        <w:t>人。</w:t>
      </w:r>
    </w:p>
    <w:p w:rsidR="00832516" w:rsidRPr="00C1730F" w:rsidRDefault="00B52C34" w:rsidP="00C1730F">
      <w:pPr>
        <w:spacing w:after="0" w:line="360" w:lineRule="auto"/>
      </w:pPr>
      <w:r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223.5pt;height:138.75pt;visibility:visible;mso-wrap-style:square">
            <v:imagedata r:id="rId10" o:title=""/>
          </v:shape>
        </w:pict>
      </w:r>
    </w:p>
    <w:p w:rsidR="00832516" w:rsidRPr="00C1730F" w:rsidRDefault="00C1730F" w:rsidP="00C1730F">
      <w:pPr>
        <w:spacing w:after="0" w:line="360" w:lineRule="auto"/>
        <w:ind w:left="150"/>
      </w:pPr>
      <w:r w:rsidRPr="00C1730F">
        <w:t>A. 23                                            </w:t>
      </w:r>
      <w:r w:rsidR="00B52C34">
        <w:rPr>
          <w:noProof/>
          <w:lang w:eastAsia="zh-CN"/>
        </w:rPr>
        <w:pict>
          <v:shape id="图片 2" o:spid="_x0000_i1026" type="#_x0000_t75" style="width:1.5pt;height:3pt;visibility:visible;mso-wrap-style:square">
            <v:imagedata r:id="rId11" o:title=""/>
          </v:shape>
        </w:pict>
      </w:r>
      <w:r w:rsidRPr="00C1730F">
        <w:t>B. 10                                            </w:t>
      </w:r>
      <w:r w:rsidR="00B52C34">
        <w:rPr>
          <w:noProof/>
          <w:lang w:eastAsia="zh-CN"/>
        </w:rPr>
        <w:pict>
          <v:shape id="图片 3" o:spid="_x0000_i1027" type="#_x0000_t75" style="width:1.5pt;height:3pt;visibility:visible;mso-wrap-style:square">
            <v:imagedata r:id="rId11" o:title=""/>
          </v:shape>
        </w:pict>
      </w:r>
      <w:r w:rsidRPr="00C1730F">
        <w:t>C. 11</w:t>
      </w:r>
    </w:p>
    <w:p w:rsidR="00C1730F" w:rsidRPr="00C1730F" w:rsidRDefault="00C1730F" w:rsidP="00C1730F">
      <w:pPr>
        <w:spacing w:after="0" w:line="360" w:lineRule="auto"/>
      </w:pPr>
      <w:r w:rsidRPr="00C1730F">
        <w:t>2.5</w:t>
      </w:r>
      <w:r w:rsidRPr="00C1730F">
        <w:rPr>
          <w:b/>
        </w:rPr>
        <w:t>.</w:t>
      </w:r>
      <w:r w:rsidRPr="00C1730F">
        <w:t>4×0</w:t>
      </w:r>
      <w:r w:rsidRPr="00C1730F">
        <w:rPr>
          <w:b/>
        </w:rPr>
        <w:t>.</w:t>
      </w:r>
      <w:r w:rsidRPr="00C1730F">
        <w:t>1×10</w:t>
      </w:r>
      <w:r w:rsidRPr="00C1730F">
        <w:t>＝（</w:t>
      </w:r>
      <w:r w:rsidRPr="00C1730F">
        <w:t xml:space="preserve">   </w:t>
      </w:r>
      <w:r w:rsidRPr="00C1730F">
        <w:t>）</w:t>
      </w:r>
    </w:p>
    <w:p w:rsidR="00832516" w:rsidRPr="00C1730F" w:rsidRDefault="00C1730F" w:rsidP="00C1730F">
      <w:pPr>
        <w:spacing w:after="0" w:line="360" w:lineRule="auto"/>
        <w:ind w:left="150"/>
      </w:pPr>
      <w:r w:rsidRPr="00C1730F">
        <w:t>A.    10.2                                      </w:t>
      </w:r>
      <w:r w:rsidR="00B52C34">
        <w:rPr>
          <w:noProof/>
          <w:lang w:eastAsia="zh-CN"/>
        </w:rPr>
        <w:pict>
          <v:shape id="图片 4" o:spid="_x0000_i1028" type="#_x0000_t75" style="width:1.5pt;height:3pt;visibility:visible;mso-wrap-style:square">
            <v:imagedata r:id="rId11" o:title=""/>
          </v:shape>
        </w:pict>
      </w:r>
      <w:r w:rsidRPr="00C1730F">
        <w:t>B. 5.4                                      </w:t>
      </w:r>
      <w:r w:rsidR="00B52C34">
        <w:rPr>
          <w:noProof/>
          <w:lang w:eastAsia="zh-CN"/>
        </w:rPr>
        <w:pict>
          <v:shape id="图片 5" o:spid="_x0000_i1029" type="#_x0000_t75" style="width:1.5pt;height:3pt;visibility:visible;mso-wrap-style:square">
            <v:imagedata r:id="rId11" o:title=""/>
          </v:shape>
        </w:pict>
      </w:r>
      <w:r w:rsidRPr="00C1730F">
        <w:t>C. 1.74                                      </w:t>
      </w:r>
      <w:r w:rsidR="00B52C34">
        <w:rPr>
          <w:noProof/>
          <w:lang w:eastAsia="zh-CN"/>
        </w:rPr>
        <w:pict>
          <v:shape id="图片 6" o:spid="_x0000_i1030" type="#_x0000_t75" style="width:1.5pt;height:3pt;visibility:visible;mso-wrap-style:square">
            <v:imagedata r:id="rId11" o:title=""/>
          </v:shape>
        </w:pict>
      </w:r>
      <w:r w:rsidRPr="00C1730F">
        <w:t>D. 0</w:t>
      </w:r>
    </w:p>
    <w:p w:rsidR="00832516" w:rsidRPr="00C1730F" w:rsidRDefault="00C1730F" w:rsidP="00C1730F">
      <w:pPr>
        <w:spacing w:after="0" w:line="360" w:lineRule="auto"/>
      </w:pPr>
      <w:r w:rsidRPr="00C1730F">
        <w:t>3.</w:t>
      </w:r>
      <w:r w:rsidRPr="00C1730F">
        <w:t>按规律填数：</w:t>
      </w:r>
      <w:r w:rsidRPr="00C1730F">
        <w:t>18</w:t>
      </w:r>
      <w:r w:rsidRPr="00C1730F">
        <w:t>，</w:t>
      </w:r>
      <w:r w:rsidRPr="00C1730F">
        <w:t>9</w:t>
      </w:r>
      <w:r w:rsidRPr="00C1730F">
        <w:t>，</w:t>
      </w:r>
      <w:r w:rsidRPr="00C1730F">
        <w:t>4.5</w:t>
      </w:r>
      <w:r w:rsidRPr="00C1730F">
        <w:t>，</w:t>
      </w:r>
      <w:r w:rsidRPr="00C1730F">
        <w:t>2.25</w:t>
      </w:r>
      <w:r w:rsidRPr="00C1730F">
        <w:t>，</w:t>
      </w:r>
      <w:r w:rsidRPr="00C1730F">
        <w:t>1.125</w:t>
      </w:r>
      <w:r w:rsidRPr="00C1730F">
        <w:t>，</w:t>
      </w:r>
      <w:r w:rsidRPr="00C1730F">
        <w:t>(    )</w:t>
      </w:r>
      <w:r w:rsidRPr="00C1730F">
        <w:t>，</w:t>
      </w:r>
      <w:r w:rsidRPr="00C1730F">
        <w:t xml:space="preserve">0.28125……            </w:t>
      </w:r>
    </w:p>
    <w:p w:rsidR="00832516" w:rsidRPr="00C1730F" w:rsidRDefault="00C1730F" w:rsidP="00C1730F">
      <w:pPr>
        <w:spacing w:after="0" w:line="360" w:lineRule="auto"/>
        <w:ind w:left="150"/>
      </w:pPr>
      <w:r w:rsidRPr="00C1730F">
        <w:t>A. 0.5625                                 </w:t>
      </w:r>
      <w:r w:rsidR="00B52C34">
        <w:rPr>
          <w:noProof/>
          <w:lang w:eastAsia="zh-CN"/>
        </w:rPr>
        <w:pict>
          <v:shape id="图片 7" o:spid="_x0000_i1031" type="#_x0000_t75" style="width:2.25pt;height:3pt;visibility:visible;mso-wrap-style:square">
            <v:imagedata r:id="rId12" o:title=""/>
          </v:shape>
        </w:pict>
      </w:r>
      <w:r w:rsidRPr="00C1730F">
        <w:t>B. 0.125                                 </w:t>
      </w:r>
      <w:r w:rsidR="00B52C34">
        <w:rPr>
          <w:noProof/>
          <w:lang w:eastAsia="zh-CN"/>
        </w:rPr>
        <w:pict>
          <v:shape id="图片 8" o:spid="_x0000_i1032" type="#_x0000_t75" style="width:2.25pt;height:3pt;visibility:visible;mso-wrap-style:square">
            <v:imagedata r:id="rId12" o:title=""/>
          </v:shape>
        </w:pict>
      </w:r>
      <w:r w:rsidRPr="00C1730F">
        <w:t>C. 0.65                                 </w:t>
      </w:r>
      <w:r w:rsidR="00B52C34">
        <w:rPr>
          <w:noProof/>
          <w:lang w:eastAsia="zh-CN"/>
        </w:rPr>
        <w:pict>
          <v:shape id="图片 9" o:spid="_x0000_i1033" type="#_x0000_t75" style="width:2.25pt;height:3pt;visibility:visible;mso-wrap-style:square">
            <v:imagedata r:id="rId12" o:title=""/>
          </v:shape>
        </w:pict>
      </w:r>
      <w:r w:rsidRPr="00C1730F">
        <w:t>D. 0.5635</w:t>
      </w:r>
    </w:p>
    <w:p w:rsidR="00832516" w:rsidRPr="00C1730F" w:rsidRDefault="00C1730F" w:rsidP="00C1730F">
      <w:pPr>
        <w:spacing w:after="0" w:line="360" w:lineRule="auto"/>
      </w:pPr>
      <w:r w:rsidRPr="00C1730F">
        <w:t>4.1</w:t>
      </w:r>
      <w:r w:rsidRPr="00C1730F">
        <w:rPr>
          <w:b/>
        </w:rPr>
        <w:t>.</w:t>
      </w:r>
      <w:r w:rsidRPr="00C1730F">
        <w:t>3</w:t>
      </w:r>
      <w:r w:rsidRPr="00C1730F">
        <w:t>除以</w:t>
      </w:r>
      <w:r w:rsidRPr="00C1730F">
        <w:t>0</w:t>
      </w:r>
      <w:r w:rsidRPr="00C1730F">
        <w:rPr>
          <w:b/>
        </w:rPr>
        <w:t>.</w:t>
      </w:r>
      <w:r w:rsidRPr="00C1730F">
        <w:t>7</w:t>
      </w:r>
      <w:r w:rsidRPr="00C1730F">
        <w:t>，商是</w:t>
      </w:r>
      <w:r w:rsidRPr="00C1730F">
        <w:t>1</w:t>
      </w:r>
      <w:r w:rsidRPr="00C1730F">
        <w:rPr>
          <w:b/>
        </w:rPr>
        <w:t>.</w:t>
      </w:r>
      <w:r w:rsidRPr="00C1730F">
        <w:t>8,</w:t>
      </w:r>
      <w:r w:rsidRPr="00C1730F">
        <w:t>余数是（</w:t>
      </w:r>
      <w:r w:rsidRPr="00C1730F">
        <w:t xml:space="preserve">   </w:t>
      </w:r>
      <w:r w:rsidRPr="00C1730F">
        <w:t>）</w:t>
      </w:r>
      <w:r w:rsidRPr="00C1730F">
        <w:br/>
        <w:t xml:space="preserve">            </w:t>
      </w:r>
    </w:p>
    <w:p w:rsidR="00832516" w:rsidRPr="00C1730F" w:rsidRDefault="00C1730F" w:rsidP="00C1730F">
      <w:pPr>
        <w:spacing w:after="0" w:line="360" w:lineRule="auto"/>
        <w:ind w:left="150"/>
      </w:pPr>
      <w:r w:rsidRPr="00C1730F">
        <w:t>A. 4                                       </w:t>
      </w:r>
      <w:r w:rsidR="00B52C34">
        <w:rPr>
          <w:noProof/>
          <w:lang w:eastAsia="zh-CN"/>
        </w:rPr>
        <w:pict>
          <v:shape id="图片 10" o:spid="_x0000_i1034" type="#_x0000_t75" style="width:1.5pt;height:3pt;visibility:visible;mso-wrap-style:square">
            <v:imagedata r:id="rId11" o:title=""/>
          </v:shape>
        </w:pict>
      </w:r>
      <w:r w:rsidRPr="00C1730F">
        <w:t>B. 0</w:t>
      </w:r>
      <w:r w:rsidRPr="00C1730F">
        <w:rPr>
          <w:b/>
        </w:rPr>
        <w:t>.</w:t>
      </w:r>
      <w:r w:rsidRPr="00C1730F">
        <w:t>4                                       </w:t>
      </w:r>
      <w:r w:rsidR="00B52C34">
        <w:rPr>
          <w:noProof/>
          <w:lang w:eastAsia="zh-CN"/>
        </w:rPr>
        <w:pict>
          <v:shape id="图片 11" o:spid="_x0000_i1035" type="#_x0000_t75" style="width:1.5pt;height:3pt;visibility:visible;mso-wrap-style:square">
            <v:imagedata r:id="rId11" o:title=""/>
          </v:shape>
        </w:pict>
      </w:r>
      <w:r w:rsidRPr="00C1730F">
        <w:t>C. 0</w:t>
      </w:r>
      <w:r w:rsidRPr="00C1730F">
        <w:rPr>
          <w:b/>
        </w:rPr>
        <w:t>.</w:t>
      </w:r>
      <w:r w:rsidRPr="00C1730F">
        <w:t>04                                       </w:t>
      </w:r>
      <w:r w:rsidR="00B52C34">
        <w:rPr>
          <w:noProof/>
          <w:lang w:eastAsia="zh-CN"/>
        </w:rPr>
        <w:pict>
          <v:shape id="图片 12" o:spid="_x0000_i1036" type="#_x0000_t75" style="width:1.5pt;height:3pt;visibility:visible;mso-wrap-style:square">
            <v:imagedata r:id="rId11" o:title=""/>
          </v:shape>
        </w:pict>
      </w:r>
      <w:r w:rsidRPr="00C1730F">
        <w:t>D. 0</w:t>
      </w:r>
      <w:r w:rsidRPr="00C1730F">
        <w:rPr>
          <w:b/>
        </w:rPr>
        <w:t>.</w:t>
      </w:r>
      <w:r w:rsidRPr="00C1730F">
        <w:t>05</w:t>
      </w:r>
    </w:p>
    <w:p w:rsidR="00C1730F" w:rsidRPr="00C1730F" w:rsidRDefault="00C1730F" w:rsidP="00C1730F">
      <w:pPr>
        <w:spacing w:after="0" w:line="360" w:lineRule="auto"/>
      </w:pPr>
      <w:r w:rsidRPr="00C1730F">
        <w:t>5.  1.5×9.8</w:t>
      </w:r>
      <w:r w:rsidRPr="00C1730F">
        <w:t>－</w:t>
      </w:r>
      <w:r w:rsidRPr="00C1730F">
        <w:t>1.4×9.8=</w:t>
      </w:r>
      <w:r w:rsidRPr="00C1730F">
        <w:t>（</w:t>
      </w:r>
      <w:r w:rsidRPr="00C1730F">
        <w:t xml:space="preserve">   </w:t>
      </w:r>
      <w:r w:rsidRPr="00C1730F">
        <w:t>）</w:t>
      </w:r>
    </w:p>
    <w:p w:rsidR="00832516" w:rsidRPr="00C1730F" w:rsidRDefault="00C1730F" w:rsidP="00C1730F">
      <w:pPr>
        <w:spacing w:after="0" w:line="360" w:lineRule="auto"/>
        <w:ind w:left="150"/>
      </w:pPr>
      <w:r w:rsidRPr="00C1730F">
        <w:t>A.   1.5                                     </w:t>
      </w:r>
      <w:r w:rsidR="00B52C34">
        <w:rPr>
          <w:noProof/>
          <w:lang w:eastAsia="zh-CN"/>
        </w:rPr>
        <w:pict>
          <v:shape id="图片 13" o:spid="_x0000_i1037" type="#_x0000_t75" style="width:2.25pt;height:3pt;visibility:visible;mso-wrap-style:square">
            <v:imagedata r:id="rId12" o:title=""/>
          </v:shape>
        </w:pict>
      </w:r>
      <w:r w:rsidRPr="00C1730F">
        <w:t>B. 9.8                                     </w:t>
      </w:r>
      <w:r w:rsidR="00B52C34">
        <w:rPr>
          <w:noProof/>
          <w:lang w:eastAsia="zh-CN"/>
        </w:rPr>
        <w:pict>
          <v:shape id="图片 14" o:spid="_x0000_i1038" type="#_x0000_t75" style="width:2.25pt;height:3pt;visibility:visible;mso-wrap-style:square">
            <v:imagedata r:id="rId12" o:title=""/>
          </v:shape>
        </w:pict>
      </w:r>
      <w:r w:rsidRPr="00C1730F">
        <w:t>C. 0.15                                     </w:t>
      </w:r>
      <w:r w:rsidR="00B52C34">
        <w:rPr>
          <w:noProof/>
          <w:lang w:eastAsia="zh-CN"/>
        </w:rPr>
        <w:pict>
          <v:shape id="图片 15" o:spid="_x0000_i1039" type="#_x0000_t75" style="width:2.25pt;height:3pt;visibility:visible;mso-wrap-style:square">
            <v:imagedata r:id="rId12" o:title=""/>
          </v:shape>
        </w:pict>
      </w:r>
      <w:r w:rsidRPr="00C1730F">
        <w:t>D. 0.98</w:t>
      </w:r>
    </w:p>
    <w:p w:rsidR="00832516" w:rsidRPr="00C1730F" w:rsidRDefault="00C1730F" w:rsidP="00C1730F">
      <w:pPr>
        <w:spacing w:line="360" w:lineRule="auto"/>
      </w:pPr>
      <w:r w:rsidRPr="00C1730F">
        <w:rPr>
          <w:b/>
          <w:bCs/>
          <w:sz w:val="24"/>
          <w:szCs w:val="24"/>
        </w:rPr>
        <w:t>二、判断题</w:t>
      </w:r>
      <w:r w:rsidRPr="00C1730F">
        <w:rPr>
          <w:b/>
          <w:bCs/>
          <w:sz w:val="24"/>
          <w:szCs w:val="24"/>
        </w:rPr>
        <w:t xml:space="preserve"> </w:t>
      </w:r>
    </w:p>
    <w:p w:rsidR="00832516" w:rsidRPr="00C1730F" w:rsidRDefault="00C1730F" w:rsidP="00C1730F">
      <w:pPr>
        <w:spacing w:after="0" w:line="360" w:lineRule="auto"/>
      </w:pPr>
      <w:r w:rsidRPr="00C1730F">
        <w:t>6.21.32</w:t>
      </w:r>
      <w:r w:rsidRPr="00C1730F">
        <w:t>－（</w:t>
      </w:r>
      <w:r w:rsidRPr="00C1730F">
        <w:t>6.32</w:t>
      </w:r>
      <w:r w:rsidRPr="00C1730F">
        <w:t>＋</w:t>
      </w:r>
      <w:r w:rsidRPr="00C1730F">
        <w:t>8.3</w:t>
      </w:r>
      <w:r w:rsidRPr="00C1730F">
        <w:t>）＝</w:t>
      </w:r>
      <w:r w:rsidRPr="00C1730F">
        <w:t>21.32</w:t>
      </w:r>
      <w:r w:rsidRPr="00C1730F">
        <w:t>－</w:t>
      </w:r>
      <w:r w:rsidRPr="00C1730F">
        <w:t>6.32-8.3</w:t>
      </w:r>
      <w:r w:rsidRPr="00C1730F">
        <w:br/>
      </w:r>
      <w:r w:rsidRPr="00C1730F">
        <w:t>＝</w:t>
      </w:r>
      <w:r w:rsidRPr="00C1730F">
        <w:t>15-8.3</w:t>
      </w:r>
      <w:r w:rsidRPr="00C1730F">
        <w:br/>
        <w:t xml:space="preserve">=6.7    </w:t>
      </w:r>
    </w:p>
    <w:p w:rsidR="00832516" w:rsidRPr="00C1730F" w:rsidRDefault="00C1730F" w:rsidP="00C1730F">
      <w:pPr>
        <w:spacing w:after="0" w:line="360" w:lineRule="auto"/>
      </w:pPr>
      <w:r w:rsidRPr="00C1730F">
        <w:t>7.</w:t>
      </w:r>
      <w:r w:rsidRPr="00C1730F">
        <w:t>判断对错．</w:t>
      </w:r>
    </w:p>
    <w:p w:rsidR="00832516" w:rsidRPr="00C1730F" w:rsidRDefault="00C1730F" w:rsidP="00C1730F">
      <w:pPr>
        <w:spacing w:after="0" w:line="360" w:lineRule="auto"/>
      </w:pPr>
      <w:r w:rsidRPr="00C1730F">
        <w:t>9.2×3.8</w:t>
      </w:r>
      <w:r w:rsidRPr="00C1730F">
        <w:t>＋</w:t>
      </w:r>
      <w:r w:rsidRPr="00C1730F">
        <w:t>9.2×62</w:t>
      </w:r>
    </w:p>
    <w:p w:rsidR="00832516" w:rsidRPr="00C1730F" w:rsidRDefault="00C1730F" w:rsidP="00C1730F">
      <w:pPr>
        <w:spacing w:after="0" w:line="360" w:lineRule="auto"/>
      </w:pPr>
      <w:r w:rsidRPr="00C1730F">
        <w:t>=9.2×(3.8</w:t>
      </w:r>
      <w:r w:rsidRPr="00C1730F">
        <w:t>＋</w:t>
      </w:r>
      <w:r w:rsidRPr="00C1730F">
        <w:t>6.2)</w:t>
      </w:r>
    </w:p>
    <w:p w:rsidR="00832516" w:rsidRPr="00C1730F" w:rsidRDefault="00C1730F" w:rsidP="00C1730F">
      <w:pPr>
        <w:spacing w:after="0" w:line="360" w:lineRule="auto"/>
      </w:pPr>
      <w:r w:rsidRPr="00C1730F">
        <w:t>=9.2×10</w:t>
      </w:r>
    </w:p>
    <w:p w:rsidR="00832516" w:rsidRPr="00C1730F" w:rsidRDefault="00C1730F" w:rsidP="00C1730F">
      <w:pPr>
        <w:spacing w:after="0" w:line="360" w:lineRule="auto"/>
      </w:pPr>
      <w:r w:rsidRPr="00C1730F">
        <w:t>=92</w:t>
      </w:r>
    </w:p>
    <w:p w:rsidR="00832516" w:rsidRPr="00C1730F" w:rsidRDefault="00C1730F" w:rsidP="00C1730F">
      <w:pPr>
        <w:spacing w:after="0" w:line="360" w:lineRule="auto"/>
      </w:pPr>
      <w:r w:rsidRPr="00C1730F">
        <w:t>8.</w:t>
      </w:r>
      <w:r w:rsidRPr="00C1730F">
        <w:t>一个三位数除以一位数，商不一定是三位数。</w:t>
      </w:r>
      <w:r w:rsidRPr="00C1730F">
        <w:t xml:space="preserve">    </w:t>
      </w:r>
    </w:p>
    <w:p w:rsidR="00832516" w:rsidRPr="00C1730F" w:rsidRDefault="00C1730F" w:rsidP="00C1730F">
      <w:pPr>
        <w:spacing w:after="0" w:line="360" w:lineRule="auto"/>
      </w:pPr>
      <w:r w:rsidRPr="00C1730F">
        <w:lastRenderedPageBreak/>
        <w:t>9.</w:t>
      </w:r>
      <w:r w:rsidRPr="00C1730F">
        <w:t>检验一下标价是否正确？</w:t>
      </w:r>
      <w:r w:rsidRPr="00C1730F">
        <w:br/>
      </w:r>
      <w:r w:rsidR="00B52C34">
        <w:rPr>
          <w:noProof/>
          <w:lang w:eastAsia="zh-CN"/>
        </w:rPr>
        <w:pict>
          <v:shape id="图片 16" o:spid="_x0000_i1040" type="#_x0000_t75" style="width:87pt;height:149.25pt;visibility:visible;mso-wrap-style:square">
            <v:imagedata r:id="rId13" o:title=""/>
          </v:shape>
        </w:pict>
      </w:r>
    </w:p>
    <w:p w:rsidR="00832516" w:rsidRPr="00C1730F" w:rsidRDefault="00C1730F" w:rsidP="00C1730F">
      <w:pPr>
        <w:spacing w:line="360" w:lineRule="auto"/>
      </w:pPr>
      <w:r w:rsidRPr="00C1730F">
        <w:rPr>
          <w:b/>
          <w:bCs/>
          <w:sz w:val="24"/>
          <w:szCs w:val="24"/>
        </w:rPr>
        <w:t>三、填空题</w:t>
      </w:r>
      <w:r w:rsidRPr="00C1730F">
        <w:rPr>
          <w:b/>
          <w:bCs/>
          <w:sz w:val="24"/>
          <w:szCs w:val="24"/>
        </w:rPr>
        <w:t xml:space="preserve"> </w:t>
      </w:r>
    </w:p>
    <w:p w:rsidR="00832516" w:rsidRPr="00C1730F" w:rsidRDefault="00C1730F" w:rsidP="00C1730F">
      <w:pPr>
        <w:spacing w:after="0" w:line="360" w:lineRule="auto"/>
      </w:pPr>
      <w:r w:rsidRPr="00C1730F">
        <w:t>10.</w:t>
      </w:r>
      <w:r w:rsidRPr="00C1730F">
        <w:t>直接写出得数．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26"/>
        <w:gridCol w:w="1820"/>
      </w:tblGrid>
      <w:tr w:rsidR="00832516" w:rsidRPr="00C1730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2516" w:rsidRPr="00C1730F" w:rsidRDefault="00C1730F" w:rsidP="00C1730F">
            <w:pPr>
              <w:spacing w:after="0" w:line="360" w:lineRule="auto"/>
            </w:pPr>
            <w:r w:rsidRPr="00C1730F">
              <w:t>4.6</w:t>
            </w:r>
            <w:r w:rsidRPr="00C1730F">
              <w:t>＋</w:t>
            </w:r>
            <w:r w:rsidRPr="00C1730F">
              <w:t>5.4=________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2516" w:rsidRPr="00C1730F" w:rsidRDefault="00C1730F" w:rsidP="00C1730F">
            <w:pPr>
              <w:spacing w:after="0" w:line="360" w:lineRule="auto"/>
            </w:pPr>
            <w:r w:rsidRPr="00C1730F">
              <w:t>0.37</w:t>
            </w:r>
            <w:r w:rsidRPr="00C1730F">
              <w:t>＋</w:t>
            </w:r>
            <w:r w:rsidRPr="00C1730F">
              <w:t>1.6=________</w:t>
            </w:r>
          </w:p>
        </w:tc>
      </w:tr>
      <w:tr w:rsidR="00832516" w:rsidRPr="00C1730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2516" w:rsidRPr="00C1730F" w:rsidRDefault="00C1730F" w:rsidP="00C1730F">
            <w:pPr>
              <w:spacing w:after="0" w:line="360" w:lineRule="auto"/>
            </w:pPr>
            <w:r w:rsidRPr="00C1730F">
              <w:t>0.78</w:t>
            </w:r>
            <w:r w:rsidRPr="00C1730F">
              <w:t>－</w:t>
            </w:r>
            <w:r w:rsidRPr="00C1730F">
              <w:t>0.43=________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2516" w:rsidRPr="00C1730F" w:rsidRDefault="00C1730F" w:rsidP="00C1730F">
            <w:pPr>
              <w:spacing w:after="0" w:line="360" w:lineRule="auto"/>
            </w:pPr>
            <w:r w:rsidRPr="00C1730F">
              <w:t>2.6÷2=________</w:t>
            </w:r>
          </w:p>
        </w:tc>
      </w:tr>
      <w:tr w:rsidR="00832516" w:rsidRPr="00C1730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2516" w:rsidRPr="00C1730F" w:rsidRDefault="00C1730F" w:rsidP="00C1730F">
            <w:pPr>
              <w:spacing w:after="0" w:line="360" w:lineRule="auto"/>
            </w:pPr>
            <w:r w:rsidRPr="00C1730F">
              <w:t>2.4×5=________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2516" w:rsidRPr="00C1730F" w:rsidRDefault="00C1730F" w:rsidP="00C1730F">
            <w:pPr>
              <w:spacing w:after="0" w:line="360" w:lineRule="auto"/>
            </w:pPr>
            <w:r w:rsidRPr="00C1730F">
              <w:t>5÷2.5=________</w:t>
            </w:r>
          </w:p>
        </w:tc>
      </w:tr>
      <w:tr w:rsidR="00832516" w:rsidRPr="00C1730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2516" w:rsidRPr="00C1730F" w:rsidRDefault="00C1730F" w:rsidP="00C1730F">
            <w:pPr>
              <w:spacing w:after="0" w:line="360" w:lineRule="auto"/>
            </w:pPr>
            <w:r w:rsidRPr="00C1730F">
              <w:t>4.4×2=________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2516" w:rsidRPr="00C1730F" w:rsidRDefault="00C1730F" w:rsidP="00C1730F">
            <w:pPr>
              <w:spacing w:after="0" w:line="360" w:lineRule="auto"/>
            </w:pPr>
            <w:r w:rsidRPr="00C1730F">
              <w:t>7.2÷8=________</w:t>
            </w:r>
          </w:p>
        </w:tc>
      </w:tr>
      <w:tr w:rsidR="00832516" w:rsidRPr="00C1730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2516" w:rsidRPr="00C1730F" w:rsidRDefault="00C1730F" w:rsidP="00C1730F">
            <w:pPr>
              <w:spacing w:after="0" w:line="360" w:lineRule="auto"/>
            </w:pPr>
            <w:r w:rsidRPr="00C1730F">
              <w:t>6.3÷0.1=________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2516" w:rsidRPr="00C1730F" w:rsidRDefault="00C1730F" w:rsidP="00C1730F">
            <w:pPr>
              <w:spacing w:after="0" w:line="360" w:lineRule="auto"/>
            </w:pPr>
            <w:r w:rsidRPr="00C1730F">
              <w:t>0.42÷0.3=________</w:t>
            </w:r>
          </w:p>
        </w:tc>
      </w:tr>
      <w:tr w:rsidR="00832516" w:rsidRPr="00C1730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2516" w:rsidRPr="00C1730F" w:rsidRDefault="00C1730F" w:rsidP="00C1730F">
            <w:pPr>
              <w:spacing w:after="0" w:line="360" w:lineRule="auto"/>
            </w:pPr>
            <w:r w:rsidRPr="00C1730F">
              <w:t>8.5</w:t>
            </w:r>
            <w:r w:rsidRPr="00C1730F">
              <w:t>－</w:t>
            </w:r>
            <w:r w:rsidRPr="00C1730F">
              <w:t>2.5=________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2516" w:rsidRPr="00C1730F" w:rsidRDefault="00C1730F" w:rsidP="00C1730F">
            <w:pPr>
              <w:spacing w:after="0" w:line="360" w:lineRule="auto"/>
            </w:pPr>
            <w:r w:rsidRPr="00C1730F">
              <w:t>0.56×100=________</w:t>
            </w:r>
          </w:p>
        </w:tc>
      </w:tr>
    </w:tbl>
    <w:p w:rsidR="00832516" w:rsidRPr="00C1730F" w:rsidRDefault="00C1730F" w:rsidP="00C1730F">
      <w:pPr>
        <w:spacing w:after="0" w:line="360" w:lineRule="auto"/>
      </w:pPr>
      <w:r w:rsidRPr="00C1730F">
        <w:t>11.</w:t>
      </w:r>
      <w:r w:rsidRPr="00C1730F">
        <w:t>计算</w:t>
      </w:r>
      <w:r w:rsidRPr="00C1730F">
        <w:t xml:space="preserve">    </w:t>
      </w:r>
    </w:p>
    <w:p w:rsidR="00832516" w:rsidRPr="00C1730F" w:rsidRDefault="00C1730F" w:rsidP="00C1730F">
      <w:pPr>
        <w:spacing w:after="0" w:line="360" w:lineRule="auto"/>
      </w:pPr>
      <w:r w:rsidRPr="00C1730F">
        <w:t>（</w:t>
      </w:r>
      <w:r w:rsidRPr="00C1730F">
        <w:t>1</w:t>
      </w:r>
      <w:r w:rsidRPr="00C1730F">
        <w:t>）</w:t>
      </w:r>
      <w:r w:rsidRPr="00C1730F">
        <w:t xml:space="preserve">92.7÷4.5=________    </w:t>
      </w:r>
    </w:p>
    <w:p w:rsidR="00832516" w:rsidRPr="00C1730F" w:rsidRDefault="00C1730F" w:rsidP="00C1730F">
      <w:pPr>
        <w:spacing w:after="0" w:line="360" w:lineRule="auto"/>
      </w:pPr>
      <w:r w:rsidRPr="00C1730F">
        <w:t>（</w:t>
      </w:r>
      <w:r w:rsidRPr="00C1730F">
        <w:t>2</w:t>
      </w:r>
      <w:r w:rsidRPr="00C1730F">
        <w:t>）</w:t>
      </w:r>
      <w:r w:rsidRPr="00C1730F">
        <w:t xml:space="preserve">8.37÷1.8=________    </w:t>
      </w:r>
    </w:p>
    <w:p w:rsidR="00832516" w:rsidRPr="00C1730F" w:rsidRDefault="00C1730F" w:rsidP="00C1730F">
      <w:pPr>
        <w:spacing w:after="0" w:line="360" w:lineRule="auto"/>
      </w:pPr>
      <w:r w:rsidRPr="00C1730F">
        <w:t>12.</w:t>
      </w:r>
      <w:r w:rsidRPr="00C1730F">
        <w:t>不用计算，在横线上填上＜、＞或</w:t>
      </w:r>
      <w:r w:rsidRPr="00C1730F">
        <w:t>=</w:t>
      </w:r>
      <w:r w:rsidRPr="00C1730F">
        <w:t>．</w:t>
      </w:r>
      <w:r w:rsidRPr="00C1730F">
        <w:br/>
        <w:t>0.45×1.1________1.1    4.5×0.01________4.5÷0.01   4.5×1.01________4.5</w:t>
      </w:r>
      <w:r w:rsidRPr="00C1730F">
        <w:t>．</w:t>
      </w:r>
      <w:r w:rsidRPr="00C1730F">
        <w:t xml:space="preserve">    </w:t>
      </w:r>
    </w:p>
    <w:p w:rsidR="00832516" w:rsidRPr="00C1730F" w:rsidRDefault="00C1730F" w:rsidP="00C1730F">
      <w:pPr>
        <w:spacing w:after="0" w:line="360" w:lineRule="auto"/>
      </w:pPr>
      <w:r w:rsidRPr="00C1730F">
        <w:t>13.</w:t>
      </w:r>
      <w:r w:rsidRPr="00C1730F">
        <w:t>直接写出得数。</w:t>
      </w:r>
      <w:r w:rsidRPr="00C1730F">
        <w:br/>
        <w:t xml:space="preserve">0.35×8=________10.35×2=________0.4×50=________1.8×0.5=________8.03×4=________0.46×0.2=________1.5÷0.3=________6.14÷2=________3.6÷0.6=________0.63÷0.9=________0÷9.9=________6.14÷2=________    </w:t>
      </w:r>
    </w:p>
    <w:p w:rsidR="00832516" w:rsidRPr="00C1730F" w:rsidRDefault="00C1730F" w:rsidP="00C1730F">
      <w:pPr>
        <w:spacing w:after="0" w:line="360" w:lineRule="auto"/>
      </w:pPr>
      <w:r w:rsidRPr="00C1730F">
        <w:t>14.</w:t>
      </w:r>
      <w:r w:rsidRPr="00C1730F">
        <w:t>不计算，运用规律直接填数．</w:t>
      </w:r>
      <w:r w:rsidRPr="00C1730F">
        <w:t xml:space="preserve">    </w:t>
      </w:r>
    </w:p>
    <w:p w:rsidR="00832516" w:rsidRPr="00C1730F" w:rsidRDefault="00C1730F" w:rsidP="00C1730F">
      <w:pPr>
        <w:spacing w:after="0" w:line="360" w:lineRule="auto"/>
      </w:pPr>
      <w:r w:rsidRPr="00C1730F">
        <w:t>（</w:t>
      </w:r>
      <w:r w:rsidRPr="00C1730F">
        <w:t>1</w:t>
      </w:r>
      <w:r w:rsidRPr="00C1730F">
        <w:t>）</w:t>
      </w:r>
      <w:r w:rsidRPr="00C1730F">
        <w:t>1×9=9</w:t>
      </w:r>
    </w:p>
    <w:p w:rsidR="00832516" w:rsidRPr="00C1730F" w:rsidRDefault="00C1730F" w:rsidP="00C1730F">
      <w:pPr>
        <w:spacing w:after="0" w:line="360" w:lineRule="auto"/>
      </w:pPr>
      <w:r w:rsidRPr="00C1730F">
        <w:t>1.2×9=10.8</w:t>
      </w:r>
    </w:p>
    <w:p w:rsidR="00832516" w:rsidRPr="00C1730F" w:rsidRDefault="00C1730F" w:rsidP="00C1730F">
      <w:pPr>
        <w:spacing w:after="0" w:line="360" w:lineRule="auto"/>
      </w:pPr>
      <w:r w:rsidRPr="00C1730F">
        <w:t>1.23×9=11.07</w:t>
      </w:r>
    </w:p>
    <w:p w:rsidR="00832516" w:rsidRPr="00C1730F" w:rsidRDefault="00C1730F" w:rsidP="00C1730F">
      <w:pPr>
        <w:spacing w:after="0" w:line="360" w:lineRule="auto"/>
      </w:pPr>
      <w:r w:rsidRPr="00C1730F">
        <w:t>1.234×9=11.106</w:t>
      </w:r>
    </w:p>
    <w:p w:rsidR="00832516" w:rsidRPr="00C1730F" w:rsidRDefault="00C1730F" w:rsidP="00C1730F">
      <w:pPr>
        <w:spacing w:after="0" w:line="360" w:lineRule="auto"/>
      </w:pPr>
      <w:r w:rsidRPr="00C1730F">
        <w:t>1.2345×9=11.1105</w:t>
      </w:r>
    </w:p>
    <w:p w:rsidR="00832516" w:rsidRPr="00C1730F" w:rsidRDefault="00C1730F" w:rsidP="00C1730F">
      <w:pPr>
        <w:spacing w:after="0" w:line="360" w:lineRule="auto"/>
      </w:pPr>
      <w:r w:rsidRPr="00C1730F">
        <w:t>1.23456×9=________</w:t>
      </w:r>
    </w:p>
    <w:p w:rsidR="00832516" w:rsidRPr="00C1730F" w:rsidRDefault="00C1730F" w:rsidP="00C1730F">
      <w:pPr>
        <w:spacing w:after="0" w:line="360" w:lineRule="auto"/>
      </w:pPr>
      <w:r w:rsidRPr="00C1730F">
        <w:lastRenderedPageBreak/>
        <w:t>1.234567×9=________</w:t>
      </w:r>
    </w:p>
    <w:p w:rsidR="00832516" w:rsidRPr="00C1730F" w:rsidRDefault="00C1730F" w:rsidP="00C1730F">
      <w:pPr>
        <w:spacing w:after="0" w:line="360" w:lineRule="auto"/>
      </w:pPr>
      <w:r w:rsidRPr="00C1730F">
        <w:t>1.2345678×9=________</w:t>
      </w:r>
    </w:p>
    <w:p w:rsidR="00832516" w:rsidRPr="00C1730F" w:rsidRDefault="00C1730F" w:rsidP="00C1730F">
      <w:pPr>
        <w:spacing w:after="0" w:line="360" w:lineRule="auto"/>
      </w:pPr>
      <w:r w:rsidRPr="00C1730F">
        <w:t>1.23456789×9=________</w:t>
      </w:r>
    </w:p>
    <w:p w:rsidR="00832516" w:rsidRPr="00C1730F" w:rsidRDefault="00C1730F" w:rsidP="00C1730F">
      <w:pPr>
        <w:spacing w:after="0" w:line="360" w:lineRule="auto"/>
      </w:pPr>
      <w:r w:rsidRPr="00C1730F">
        <w:t>（</w:t>
      </w:r>
      <w:r w:rsidRPr="00C1730F">
        <w:t>2</w:t>
      </w:r>
      <w:r w:rsidRPr="00C1730F">
        <w:t>）</w:t>
      </w:r>
      <w:r w:rsidRPr="00C1730F">
        <w:t>81÷9=9</w:t>
      </w:r>
    </w:p>
    <w:p w:rsidR="00832516" w:rsidRPr="00C1730F" w:rsidRDefault="00C1730F" w:rsidP="00C1730F">
      <w:pPr>
        <w:spacing w:after="0" w:line="360" w:lineRule="auto"/>
      </w:pPr>
      <w:r w:rsidRPr="00C1730F">
        <w:t>88.2÷9=9.8</w:t>
      </w:r>
    </w:p>
    <w:p w:rsidR="00832516" w:rsidRPr="00C1730F" w:rsidRDefault="00C1730F" w:rsidP="00C1730F">
      <w:pPr>
        <w:spacing w:after="0" w:line="360" w:lineRule="auto"/>
      </w:pPr>
      <w:r w:rsidRPr="00C1730F">
        <w:t>88.83÷9=9.87</w:t>
      </w:r>
    </w:p>
    <w:p w:rsidR="00832516" w:rsidRPr="00C1730F" w:rsidRDefault="00C1730F" w:rsidP="00C1730F">
      <w:pPr>
        <w:spacing w:after="0" w:line="360" w:lineRule="auto"/>
      </w:pPr>
      <w:r w:rsidRPr="00C1730F">
        <w:t>88.884÷9=9.876</w:t>
      </w:r>
    </w:p>
    <w:p w:rsidR="00832516" w:rsidRPr="00C1730F" w:rsidRDefault="00C1730F" w:rsidP="00C1730F">
      <w:pPr>
        <w:spacing w:after="0" w:line="360" w:lineRule="auto"/>
      </w:pPr>
      <w:r w:rsidRPr="00C1730F">
        <w:t>88.8885÷9=9.8765</w:t>
      </w:r>
    </w:p>
    <w:p w:rsidR="00832516" w:rsidRPr="00C1730F" w:rsidRDefault="00C1730F" w:rsidP="00C1730F">
      <w:pPr>
        <w:spacing w:after="0" w:line="360" w:lineRule="auto"/>
      </w:pPr>
      <w:r w:rsidRPr="00C1730F">
        <w:t>________÷9=________</w:t>
      </w:r>
    </w:p>
    <w:p w:rsidR="00832516" w:rsidRPr="00C1730F" w:rsidRDefault="00C1730F" w:rsidP="00C1730F">
      <w:pPr>
        <w:spacing w:after="0" w:line="360" w:lineRule="auto"/>
      </w:pPr>
      <w:r w:rsidRPr="00C1730F">
        <w:t>________÷9=________</w:t>
      </w:r>
    </w:p>
    <w:p w:rsidR="00832516" w:rsidRPr="00C1730F" w:rsidRDefault="00C1730F" w:rsidP="00C1730F">
      <w:pPr>
        <w:spacing w:after="0" w:line="360" w:lineRule="auto"/>
      </w:pPr>
      <w:r w:rsidRPr="00C1730F">
        <w:t>________÷9=________</w:t>
      </w:r>
    </w:p>
    <w:p w:rsidR="00832516" w:rsidRPr="00C1730F" w:rsidRDefault="00C1730F" w:rsidP="00C1730F">
      <w:pPr>
        <w:spacing w:after="0" w:line="360" w:lineRule="auto"/>
      </w:pPr>
      <w:r w:rsidRPr="00C1730F">
        <w:t>________÷9=________</w:t>
      </w:r>
    </w:p>
    <w:p w:rsidR="00832516" w:rsidRPr="00C1730F" w:rsidRDefault="00C1730F" w:rsidP="00C1730F">
      <w:pPr>
        <w:spacing w:line="360" w:lineRule="auto"/>
      </w:pPr>
      <w:r w:rsidRPr="00C1730F">
        <w:rPr>
          <w:b/>
          <w:bCs/>
          <w:sz w:val="24"/>
          <w:szCs w:val="24"/>
        </w:rPr>
        <w:t>四、解答题</w:t>
      </w:r>
      <w:r w:rsidRPr="00C1730F">
        <w:rPr>
          <w:b/>
          <w:bCs/>
          <w:sz w:val="24"/>
          <w:szCs w:val="24"/>
        </w:rPr>
        <w:t xml:space="preserve"> </w:t>
      </w:r>
    </w:p>
    <w:p w:rsidR="00832516" w:rsidRPr="00C1730F" w:rsidRDefault="00C1730F" w:rsidP="00C1730F">
      <w:pPr>
        <w:spacing w:after="0" w:line="360" w:lineRule="auto"/>
      </w:pPr>
      <w:r w:rsidRPr="00C1730F">
        <w:t>15.</w:t>
      </w:r>
      <w:r w:rsidRPr="00C1730F">
        <w:t>把</w:t>
      </w:r>
      <w:r w:rsidRPr="00C1730F">
        <w:t>60.3</w:t>
      </w:r>
      <w:r w:rsidRPr="00C1730F">
        <w:t>平均分成</w:t>
      </w:r>
      <w:r w:rsidRPr="00C1730F">
        <w:t>12</w:t>
      </w:r>
      <w:r w:rsidRPr="00C1730F">
        <w:t>份，每份是多少？</w:t>
      </w:r>
      <w:r w:rsidRPr="00C1730F">
        <w:t xml:space="preserve">    </w:t>
      </w:r>
    </w:p>
    <w:p w:rsidR="00832516" w:rsidRPr="00C1730F" w:rsidRDefault="00C1730F" w:rsidP="00C1730F">
      <w:pPr>
        <w:spacing w:after="0" w:line="360" w:lineRule="auto"/>
      </w:pPr>
      <w:r w:rsidRPr="00C1730F">
        <w:t>16.</w:t>
      </w:r>
      <w:r w:rsidRPr="00C1730F">
        <w:t>按照要求把下面算式写在适当的圈里．</w:t>
      </w:r>
      <w:r w:rsidRPr="00C1730F">
        <w:br/>
      </w:r>
      <w:r w:rsidR="00B52C34">
        <w:rPr>
          <w:noProof/>
          <w:lang w:eastAsia="zh-CN"/>
        </w:rPr>
        <w:pict>
          <v:shape id="图片 17" o:spid="_x0000_i1041" type="#_x0000_t75" style="width:153pt;height:48pt;visibility:visible;mso-wrap-style:square">
            <v:imagedata r:id="rId14" o:title=""/>
          </v:shape>
        </w:pict>
      </w:r>
      <w:r w:rsidR="00B52C34">
        <w:rPr>
          <w:noProof/>
          <w:lang w:eastAsia="zh-CN"/>
        </w:rPr>
        <w:pict>
          <v:shape id="图片 18" o:spid="_x0000_i1042" type="#_x0000_t75" style="width:354.75pt;height:105.75pt;visibility:visible;mso-wrap-style:square">
            <v:imagedata r:id="rId15" o:title=""/>
          </v:shape>
        </w:pict>
      </w:r>
    </w:p>
    <w:p w:rsidR="00832516" w:rsidRPr="00C1730F" w:rsidRDefault="00C1730F" w:rsidP="00C1730F">
      <w:pPr>
        <w:spacing w:line="360" w:lineRule="auto"/>
      </w:pPr>
      <w:r w:rsidRPr="00C1730F">
        <w:rPr>
          <w:b/>
          <w:bCs/>
          <w:sz w:val="24"/>
          <w:szCs w:val="24"/>
        </w:rPr>
        <w:t>五、综合题</w:t>
      </w:r>
      <w:r w:rsidRPr="00C1730F">
        <w:rPr>
          <w:b/>
          <w:bCs/>
          <w:sz w:val="24"/>
          <w:szCs w:val="24"/>
        </w:rPr>
        <w:t xml:space="preserve"> </w:t>
      </w:r>
    </w:p>
    <w:p w:rsidR="00C1730F" w:rsidRPr="00C1730F" w:rsidRDefault="00C1730F" w:rsidP="00C1730F">
      <w:pPr>
        <w:spacing w:after="0" w:line="360" w:lineRule="auto"/>
      </w:pPr>
      <w:r w:rsidRPr="00C1730F">
        <w:t>17.</w:t>
      </w:r>
      <w:r w:rsidRPr="00C1730F">
        <w:t>脱式计算与文字题</w:t>
      </w:r>
    </w:p>
    <w:p w:rsidR="00C1730F" w:rsidRPr="00C1730F" w:rsidRDefault="00C1730F" w:rsidP="00C1730F">
      <w:pPr>
        <w:spacing w:after="0" w:line="360" w:lineRule="auto"/>
      </w:pPr>
      <w:r w:rsidRPr="00C1730F">
        <w:t>（</w:t>
      </w:r>
      <w:r w:rsidRPr="00C1730F">
        <w:t>1</w:t>
      </w:r>
      <w:r w:rsidRPr="00C1730F">
        <w:t>）</w:t>
      </w:r>
      <w:r w:rsidRPr="00C1730F">
        <w:t>1</w:t>
      </w:r>
      <w:r w:rsidRPr="00C1730F">
        <w:t>、</w:t>
      </w:r>
      <w:r w:rsidRPr="00C1730F">
        <w:t>6.45÷[</w:t>
      </w:r>
      <w:r w:rsidRPr="00C1730F">
        <w:t>（</w:t>
      </w:r>
      <w:r w:rsidRPr="00C1730F">
        <w:t>5.07+3.53</w:t>
      </w:r>
      <w:r w:rsidRPr="00C1730F">
        <w:t>）</w:t>
      </w:r>
      <w:r w:rsidRPr="00C1730F">
        <w:t>×0.5]</w:t>
      </w:r>
    </w:p>
    <w:p w:rsidR="00C1730F" w:rsidRPr="00C1730F" w:rsidRDefault="00C1730F" w:rsidP="00C1730F">
      <w:pPr>
        <w:spacing w:after="0" w:line="360" w:lineRule="auto"/>
      </w:pPr>
      <w:r w:rsidRPr="00C1730F">
        <w:t>（</w:t>
      </w:r>
      <w:r w:rsidRPr="00C1730F">
        <w:t>2</w:t>
      </w:r>
      <w:r w:rsidRPr="00C1730F">
        <w:t>）</w:t>
      </w:r>
      <w:r w:rsidRPr="00C1730F">
        <w:t>2</w:t>
      </w:r>
      <w:r w:rsidRPr="00C1730F">
        <w:t>、</w:t>
      </w:r>
      <w:r w:rsidRPr="00C1730F">
        <w:t>0.6</w:t>
      </w:r>
      <w:r w:rsidRPr="00C1730F">
        <w:t>与</w:t>
      </w:r>
      <w:r w:rsidRPr="00C1730F">
        <w:t>2.5</w:t>
      </w:r>
      <w:r w:rsidRPr="00C1730F">
        <w:t>的积除</w:t>
      </w:r>
      <w:r w:rsidRPr="00C1730F">
        <w:t>13.8</w:t>
      </w:r>
      <w:r w:rsidRPr="00C1730F">
        <w:t>减</w:t>
      </w:r>
      <w:r w:rsidRPr="00C1730F">
        <w:t xml:space="preserve">2.85 </w:t>
      </w:r>
      <w:r w:rsidRPr="00C1730F">
        <w:t>的差，结果是多少？</w:t>
      </w:r>
    </w:p>
    <w:p w:rsidR="00832516" w:rsidRPr="00C1730F" w:rsidRDefault="00C1730F" w:rsidP="00C1730F">
      <w:pPr>
        <w:spacing w:line="360" w:lineRule="auto"/>
      </w:pPr>
      <w:r w:rsidRPr="00C1730F">
        <w:rPr>
          <w:b/>
          <w:bCs/>
          <w:sz w:val="24"/>
          <w:szCs w:val="24"/>
        </w:rPr>
        <w:t>六、应用题</w:t>
      </w:r>
      <w:r w:rsidRPr="00C1730F">
        <w:rPr>
          <w:b/>
          <w:bCs/>
          <w:sz w:val="24"/>
          <w:szCs w:val="24"/>
        </w:rPr>
        <w:t xml:space="preserve"> </w:t>
      </w:r>
    </w:p>
    <w:p w:rsidR="00832516" w:rsidRPr="00C1730F" w:rsidRDefault="00C1730F" w:rsidP="00C1730F">
      <w:pPr>
        <w:spacing w:after="0" w:line="360" w:lineRule="auto"/>
      </w:pPr>
      <w:r w:rsidRPr="00C1730F">
        <w:t>18.</w:t>
      </w:r>
      <w:r w:rsidRPr="00C1730F">
        <w:t>淘气做了</w:t>
      </w:r>
      <w:r w:rsidRPr="00C1730F">
        <w:t>90</w:t>
      </w:r>
      <w:r w:rsidRPr="00C1730F">
        <w:t>道口算，笑笑做的比他少得多，笑笑可能做了多少道？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506"/>
        <w:gridCol w:w="506"/>
        <w:gridCol w:w="612"/>
      </w:tblGrid>
      <w:tr w:rsidR="00832516" w:rsidRPr="00C1730F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2516" w:rsidRPr="00C1730F" w:rsidRDefault="00C1730F" w:rsidP="00C1730F">
            <w:pPr>
              <w:spacing w:after="0" w:line="360" w:lineRule="auto"/>
            </w:pPr>
            <w:r w:rsidRPr="00C1730F">
              <w:t>52</w:t>
            </w:r>
            <w:r w:rsidRPr="00C1730F">
              <w:t>道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2516" w:rsidRPr="00C1730F" w:rsidRDefault="00C1730F" w:rsidP="00C1730F">
            <w:pPr>
              <w:spacing w:after="0" w:line="360" w:lineRule="auto"/>
            </w:pPr>
            <w:r w:rsidRPr="00C1730F">
              <w:t>80</w:t>
            </w:r>
            <w:r w:rsidRPr="00C1730F">
              <w:t>道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2516" w:rsidRPr="00C1730F" w:rsidRDefault="00C1730F" w:rsidP="00C1730F">
            <w:pPr>
              <w:spacing w:after="0" w:line="360" w:lineRule="auto"/>
            </w:pPr>
            <w:r w:rsidRPr="00C1730F">
              <w:t>100</w:t>
            </w:r>
            <w:r w:rsidRPr="00C1730F">
              <w:t>道</w:t>
            </w:r>
          </w:p>
        </w:tc>
      </w:tr>
    </w:tbl>
    <w:p w:rsidR="00832516" w:rsidRPr="00C1730F" w:rsidRDefault="00C1730F" w:rsidP="00C1730F">
      <w:pPr>
        <w:spacing w:line="360" w:lineRule="auto"/>
      </w:pPr>
      <w:r w:rsidRPr="00C1730F">
        <w:br w:type="page"/>
      </w:r>
    </w:p>
    <w:p w:rsidR="00832516" w:rsidRPr="00C1730F" w:rsidRDefault="00C1730F" w:rsidP="00C1730F">
      <w:pPr>
        <w:spacing w:line="360" w:lineRule="auto"/>
        <w:jc w:val="center"/>
      </w:pPr>
      <w:r w:rsidRPr="00C1730F">
        <w:rPr>
          <w:b/>
          <w:bCs/>
          <w:sz w:val="28"/>
          <w:szCs w:val="28"/>
        </w:rPr>
        <w:t>参考答案</w:t>
      </w:r>
    </w:p>
    <w:p w:rsidR="00832516" w:rsidRPr="00C1730F" w:rsidRDefault="00C1730F" w:rsidP="00C1730F">
      <w:pPr>
        <w:spacing w:line="360" w:lineRule="auto"/>
      </w:pPr>
      <w:r w:rsidRPr="00C1730F">
        <w:t>一、单选题</w:t>
      </w:r>
    </w:p>
    <w:p w:rsidR="00832516" w:rsidRPr="00C1730F" w:rsidRDefault="00C1730F" w:rsidP="00C1730F">
      <w:pPr>
        <w:spacing w:after="0" w:line="360" w:lineRule="auto"/>
      </w:pPr>
      <w:r w:rsidRPr="00C1730F">
        <w:t>1.</w:t>
      </w:r>
      <w:r w:rsidRPr="00C1730F">
        <w:t>【答案】</w:t>
      </w:r>
      <w:r w:rsidRPr="00C1730F">
        <w:t xml:space="preserve"> A   </w:t>
      </w:r>
    </w:p>
    <w:p w:rsidR="00C1730F" w:rsidRPr="00C1730F" w:rsidRDefault="00C1730F" w:rsidP="00C1730F">
      <w:pPr>
        <w:spacing w:after="0" w:line="360" w:lineRule="auto"/>
      </w:pPr>
      <w:r w:rsidRPr="00C1730F">
        <w:t>【解析】【解答】少一些就是少的不是很多，所以选择</w:t>
      </w:r>
      <w:r w:rsidRPr="00C1730F">
        <w:t>A</w:t>
      </w:r>
      <w:r w:rsidRPr="00C1730F">
        <w:t>更合适。</w:t>
      </w:r>
    </w:p>
    <w:p w:rsidR="00832516" w:rsidRPr="00C1730F" w:rsidRDefault="00C1730F" w:rsidP="00C1730F">
      <w:pPr>
        <w:spacing w:after="0" w:line="360" w:lineRule="auto"/>
      </w:pPr>
      <w:r w:rsidRPr="00C1730F">
        <w:t>【分析】考察多少基本说法。</w:t>
      </w:r>
    </w:p>
    <w:p w:rsidR="00832516" w:rsidRPr="00C1730F" w:rsidRDefault="00C1730F" w:rsidP="00C1730F">
      <w:pPr>
        <w:spacing w:after="0" w:line="360" w:lineRule="auto"/>
      </w:pPr>
      <w:r w:rsidRPr="00C1730F">
        <w:t>2.</w:t>
      </w:r>
      <w:r w:rsidRPr="00C1730F">
        <w:t>【答案】</w:t>
      </w:r>
      <w:r w:rsidRPr="00C1730F">
        <w:t xml:space="preserve"> B   </w:t>
      </w:r>
    </w:p>
    <w:p w:rsidR="00C1730F" w:rsidRPr="00C1730F" w:rsidRDefault="00C1730F" w:rsidP="00C1730F">
      <w:pPr>
        <w:spacing w:after="0" w:line="360" w:lineRule="auto"/>
      </w:pPr>
      <w:r w:rsidRPr="00C1730F">
        <w:t>【解析】【解答】</w:t>
      </w:r>
      <w:r w:rsidRPr="00C1730F">
        <w:t>5</w:t>
      </w:r>
      <w:r w:rsidRPr="00C1730F">
        <w:rPr>
          <w:b/>
        </w:rPr>
        <w:t>.</w:t>
      </w:r>
      <w:r w:rsidRPr="00C1730F">
        <w:t>4×0</w:t>
      </w:r>
      <w:r w:rsidRPr="00C1730F">
        <w:rPr>
          <w:b/>
        </w:rPr>
        <w:t>.</w:t>
      </w:r>
      <w:r w:rsidRPr="00C1730F">
        <w:t>1×10</w:t>
      </w:r>
    </w:p>
    <w:p w:rsidR="00832516" w:rsidRPr="00C1730F" w:rsidRDefault="00C1730F" w:rsidP="00C1730F">
      <w:pPr>
        <w:spacing w:after="0" w:line="360" w:lineRule="auto"/>
      </w:pPr>
      <w:r w:rsidRPr="00C1730F">
        <w:t>＝</w:t>
      </w:r>
      <w:r w:rsidRPr="00C1730F">
        <w:t>0.54×10</w:t>
      </w:r>
    </w:p>
    <w:p w:rsidR="00832516" w:rsidRPr="00C1730F" w:rsidRDefault="00C1730F" w:rsidP="00C1730F">
      <w:pPr>
        <w:spacing w:after="0" w:line="360" w:lineRule="auto"/>
      </w:pPr>
      <w:r w:rsidRPr="00C1730F">
        <w:t>＝</w:t>
      </w:r>
      <w:r w:rsidRPr="00C1730F">
        <w:t>5.4</w:t>
      </w:r>
    </w:p>
    <w:p w:rsidR="00832516" w:rsidRPr="00C1730F" w:rsidRDefault="00C1730F" w:rsidP="00C1730F">
      <w:pPr>
        <w:spacing w:after="0" w:line="360" w:lineRule="auto"/>
      </w:pPr>
      <w:r w:rsidRPr="00C1730F">
        <w:t>故答案为：</w:t>
      </w:r>
      <w:r w:rsidRPr="00C1730F">
        <w:t>B</w:t>
      </w:r>
    </w:p>
    <w:p w:rsidR="00832516" w:rsidRPr="00C1730F" w:rsidRDefault="00C1730F" w:rsidP="00C1730F">
      <w:pPr>
        <w:spacing w:after="0" w:line="360" w:lineRule="auto"/>
      </w:pPr>
      <w:r w:rsidRPr="00C1730F">
        <w:t>【分析】解答本题的关键是明确没有括号的混合运算的运算顺序，即同级运算从左往右依次运算，两级运算先算乘、除法，后算加减法</w:t>
      </w:r>
      <w:r w:rsidRPr="00C1730F">
        <w:t>.</w:t>
      </w:r>
    </w:p>
    <w:p w:rsidR="00832516" w:rsidRPr="00C1730F" w:rsidRDefault="00C1730F" w:rsidP="00C1730F">
      <w:pPr>
        <w:spacing w:after="0" w:line="360" w:lineRule="auto"/>
      </w:pPr>
      <w:r w:rsidRPr="00C1730F">
        <w:t>3.</w:t>
      </w:r>
      <w:r w:rsidRPr="00C1730F">
        <w:t>【答案】</w:t>
      </w:r>
      <w:r w:rsidRPr="00C1730F">
        <w:t xml:space="preserve"> A   </w:t>
      </w:r>
    </w:p>
    <w:p w:rsidR="00832516" w:rsidRPr="00C1730F" w:rsidRDefault="00C1730F" w:rsidP="00C1730F">
      <w:pPr>
        <w:spacing w:after="0" w:line="360" w:lineRule="auto"/>
      </w:pPr>
      <w:r w:rsidRPr="00C1730F">
        <w:t>【解析】【解答】</w:t>
      </w:r>
      <w:r w:rsidRPr="00C1730F">
        <w:t>1.125÷2=0.5625</w:t>
      </w:r>
      <w:r w:rsidRPr="00C1730F">
        <w:br/>
      </w:r>
      <w:r w:rsidRPr="00C1730F">
        <w:t>故答案为：</w:t>
      </w:r>
      <w:r w:rsidRPr="00C1730F">
        <w:t>A</w:t>
      </w:r>
    </w:p>
    <w:p w:rsidR="00832516" w:rsidRPr="00C1730F" w:rsidRDefault="00C1730F" w:rsidP="00C1730F">
      <w:pPr>
        <w:spacing w:after="0" w:line="360" w:lineRule="auto"/>
      </w:pPr>
      <w:r w:rsidRPr="00C1730F">
        <w:t>【分析】规律：前面的数</w:t>
      </w:r>
      <w:r w:rsidRPr="00C1730F">
        <w:t>÷2=</w:t>
      </w:r>
      <w:r w:rsidRPr="00C1730F">
        <w:t>后面的数。</w:t>
      </w:r>
    </w:p>
    <w:p w:rsidR="00832516" w:rsidRPr="00C1730F" w:rsidRDefault="00C1730F" w:rsidP="00C1730F">
      <w:pPr>
        <w:spacing w:after="0" w:line="360" w:lineRule="auto"/>
      </w:pPr>
      <w:r w:rsidRPr="00C1730F">
        <w:t>4.</w:t>
      </w:r>
      <w:r w:rsidRPr="00C1730F">
        <w:t>【答案】</w:t>
      </w:r>
      <w:r w:rsidRPr="00C1730F">
        <w:t xml:space="preserve"> C   </w:t>
      </w:r>
    </w:p>
    <w:p w:rsidR="00832516" w:rsidRPr="00C1730F" w:rsidRDefault="00C1730F" w:rsidP="00C1730F">
      <w:pPr>
        <w:spacing w:after="0" w:line="360" w:lineRule="auto"/>
      </w:pPr>
      <w:r w:rsidRPr="00C1730F">
        <w:t>【解析】【解答】解：</w:t>
      </w:r>
      <w:r w:rsidRPr="00C1730F">
        <w:t>1.3-0.7×1.8=1.3-1.26=0.04</w:t>
      </w:r>
      <w:r w:rsidRPr="00C1730F">
        <w:t>，所以余数是</w:t>
      </w:r>
      <w:r w:rsidRPr="00C1730F">
        <w:t>0.04</w:t>
      </w:r>
      <w:r w:rsidRPr="00C1730F">
        <w:t>，应选</w:t>
      </w:r>
      <w:r w:rsidRPr="00C1730F">
        <w:t>C</w:t>
      </w:r>
      <w:r w:rsidRPr="00C1730F">
        <w:t>。</w:t>
      </w:r>
      <w:r w:rsidRPr="00C1730F">
        <w:br/>
      </w:r>
      <w:r w:rsidRPr="00C1730F">
        <w:t>故答案为：</w:t>
      </w:r>
      <w:r w:rsidRPr="00C1730F">
        <w:t>C</w:t>
      </w:r>
      <w:r w:rsidRPr="00C1730F">
        <w:t>。</w:t>
      </w:r>
    </w:p>
    <w:p w:rsidR="00832516" w:rsidRPr="00C1730F" w:rsidRDefault="00C1730F" w:rsidP="00C1730F">
      <w:pPr>
        <w:spacing w:after="0" w:line="360" w:lineRule="auto"/>
      </w:pPr>
      <w:r w:rsidRPr="00C1730F">
        <w:t>【分析】根据被除数</w:t>
      </w:r>
      <w:r w:rsidRPr="00C1730F">
        <w:t>=</w:t>
      </w:r>
      <w:r w:rsidRPr="00C1730F">
        <w:t>商</w:t>
      </w:r>
      <w:r w:rsidRPr="00C1730F">
        <w:t>×</w:t>
      </w:r>
      <w:r w:rsidRPr="00C1730F">
        <w:t>除数</w:t>
      </w:r>
      <w:r w:rsidRPr="00C1730F">
        <w:t>+</w:t>
      </w:r>
      <w:r w:rsidRPr="00C1730F">
        <w:t>余数，余数</w:t>
      </w:r>
      <w:r w:rsidRPr="00C1730F">
        <w:t>=</w:t>
      </w:r>
      <w:r w:rsidRPr="00C1730F">
        <w:t>被除数</w:t>
      </w:r>
      <w:r w:rsidRPr="00C1730F">
        <w:t>-</w:t>
      </w:r>
      <w:r w:rsidRPr="00C1730F">
        <w:t>商</w:t>
      </w:r>
      <w:r w:rsidRPr="00C1730F">
        <w:t>×</w:t>
      </w:r>
      <w:r w:rsidRPr="00C1730F">
        <w:t>除数，列式计算，求出余数，即可解答此题。</w:t>
      </w:r>
    </w:p>
    <w:p w:rsidR="00832516" w:rsidRPr="00C1730F" w:rsidRDefault="00C1730F" w:rsidP="00C1730F">
      <w:pPr>
        <w:spacing w:after="0" w:line="360" w:lineRule="auto"/>
      </w:pPr>
      <w:r w:rsidRPr="00C1730F">
        <w:t>5.</w:t>
      </w:r>
      <w:r w:rsidRPr="00C1730F">
        <w:t>【答案】</w:t>
      </w:r>
      <w:r w:rsidRPr="00C1730F">
        <w:t xml:space="preserve"> D   </w:t>
      </w:r>
    </w:p>
    <w:p w:rsidR="00C1730F" w:rsidRPr="00C1730F" w:rsidRDefault="00C1730F" w:rsidP="00C1730F">
      <w:pPr>
        <w:spacing w:after="0" w:line="360" w:lineRule="auto"/>
      </w:pPr>
      <w:r w:rsidRPr="00C1730F">
        <w:t>【解析】【解答】解：</w:t>
      </w:r>
      <w:r w:rsidRPr="00C1730F">
        <w:t>1.5×9.8</w:t>
      </w:r>
      <w:r w:rsidRPr="00C1730F">
        <w:t>－</w:t>
      </w:r>
      <w:r w:rsidRPr="00C1730F">
        <w:t>1.4×9.8</w:t>
      </w:r>
    </w:p>
    <w:p w:rsidR="00832516" w:rsidRPr="00C1730F" w:rsidRDefault="00C1730F" w:rsidP="00C1730F">
      <w:pPr>
        <w:spacing w:after="0" w:line="360" w:lineRule="auto"/>
      </w:pPr>
      <w:r w:rsidRPr="00C1730F">
        <w:t>=9.8×(1.5</w:t>
      </w:r>
      <w:r w:rsidRPr="00C1730F">
        <w:t>－</w:t>
      </w:r>
      <w:r w:rsidRPr="00C1730F">
        <w:t>1.4)</w:t>
      </w:r>
    </w:p>
    <w:p w:rsidR="00832516" w:rsidRPr="00C1730F" w:rsidRDefault="00C1730F" w:rsidP="00C1730F">
      <w:pPr>
        <w:spacing w:after="0" w:line="360" w:lineRule="auto"/>
      </w:pPr>
      <w:r w:rsidRPr="00C1730F">
        <w:t>=9.8×0.1</w:t>
      </w:r>
    </w:p>
    <w:p w:rsidR="00832516" w:rsidRPr="00C1730F" w:rsidRDefault="00C1730F" w:rsidP="00C1730F">
      <w:pPr>
        <w:spacing w:after="0" w:line="360" w:lineRule="auto"/>
      </w:pPr>
      <w:r w:rsidRPr="00C1730F">
        <w:t>=0.98</w:t>
      </w:r>
    </w:p>
    <w:p w:rsidR="00832516" w:rsidRPr="00C1730F" w:rsidRDefault="00C1730F" w:rsidP="00C1730F">
      <w:pPr>
        <w:spacing w:after="0" w:line="360" w:lineRule="auto"/>
      </w:pPr>
      <w:r w:rsidRPr="00C1730F">
        <w:t>【分析】一个算式里，有时使用运算律能使运算简便．</w:t>
      </w:r>
    </w:p>
    <w:p w:rsidR="00832516" w:rsidRPr="00C1730F" w:rsidRDefault="00C1730F" w:rsidP="00C1730F">
      <w:pPr>
        <w:spacing w:line="360" w:lineRule="auto"/>
      </w:pPr>
      <w:r w:rsidRPr="00C1730F">
        <w:t>二、判断题</w:t>
      </w:r>
    </w:p>
    <w:p w:rsidR="00832516" w:rsidRPr="00C1730F" w:rsidRDefault="00C1730F" w:rsidP="00C1730F">
      <w:pPr>
        <w:spacing w:after="0" w:line="360" w:lineRule="auto"/>
      </w:pPr>
      <w:r w:rsidRPr="00C1730F">
        <w:t>6.</w:t>
      </w:r>
      <w:r w:rsidRPr="00C1730F">
        <w:t>【答案】正确</w:t>
      </w:r>
      <w:r w:rsidRPr="00C1730F">
        <w:t xml:space="preserve">  </w:t>
      </w:r>
    </w:p>
    <w:p w:rsidR="00832516" w:rsidRPr="00C1730F" w:rsidRDefault="00C1730F" w:rsidP="00C1730F">
      <w:pPr>
        <w:spacing w:after="0" w:line="360" w:lineRule="auto"/>
      </w:pPr>
      <w:r w:rsidRPr="00C1730F">
        <w:t>【解析】【解答】</w:t>
      </w:r>
      <w:r w:rsidRPr="00C1730F">
        <w:t>21.32</w:t>
      </w:r>
      <w:r w:rsidRPr="00C1730F">
        <w:t>－（</w:t>
      </w:r>
      <w:r w:rsidRPr="00C1730F">
        <w:t>6.32</w:t>
      </w:r>
      <w:r w:rsidRPr="00C1730F">
        <w:t>＋</w:t>
      </w:r>
      <w:r w:rsidRPr="00C1730F">
        <w:t>8.3</w:t>
      </w:r>
      <w:r w:rsidRPr="00C1730F">
        <w:t>）＝</w:t>
      </w:r>
      <w:r w:rsidRPr="00C1730F">
        <w:t>21.32</w:t>
      </w:r>
      <w:r w:rsidRPr="00C1730F">
        <w:t>－</w:t>
      </w:r>
      <w:r w:rsidRPr="00C1730F">
        <w:t>6.32-8.3</w:t>
      </w:r>
      <w:r w:rsidRPr="00C1730F">
        <w:br/>
      </w:r>
      <w:r w:rsidRPr="00C1730F">
        <w:t>＝</w:t>
      </w:r>
      <w:r w:rsidRPr="00C1730F">
        <w:t>15-8.3</w:t>
      </w:r>
      <w:r w:rsidRPr="00C1730F">
        <w:br/>
        <w:t>=6.7</w:t>
      </w:r>
      <w:r w:rsidRPr="00C1730F">
        <w:br/>
      </w:r>
      <w:r w:rsidRPr="00C1730F">
        <w:t>原题计算正确</w:t>
      </w:r>
      <w:r w:rsidRPr="00C1730F">
        <w:t>.</w:t>
      </w:r>
      <w:r w:rsidRPr="00C1730F">
        <w:br/>
      </w:r>
      <w:r w:rsidRPr="00C1730F">
        <w:t>故答案为：正确</w:t>
      </w:r>
      <w:r w:rsidRPr="00C1730F">
        <w:t>.</w:t>
      </w:r>
      <w:r w:rsidRPr="00C1730F">
        <w:br/>
      </w:r>
      <w:r w:rsidRPr="00C1730F">
        <w:t>【分析】根据数据特点，此题应用减法的性质：一个数减去两个数的和，等于连续减去这两个数，据此解答简便</w:t>
      </w:r>
      <w:r w:rsidRPr="00C1730F">
        <w:t>.</w:t>
      </w:r>
    </w:p>
    <w:p w:rsidR="00832516" w:rsidRPr="00C1730F" w:rsidRDefault="00C1730F" w:rsidP="00C1730F">
      <w:pPr>
        <w:spacing w:after="0" w:line="360" w:lineRule="auto"/>
      </w:pPr>
      <w:r w:rsidRPr="00C1730F">
        <w:t>7.</w:t>
      </w:r>
      <w:r w:rsidRPr="00C1730F">
        <w:t>【答案】错误</w:t>
      </w:r>
      <w:r w:rsidRPr="00C1730F">
        <w:t xml:space="preserve">  </w:t>
      </w:r>
    </w:p>
    <w:p w:rsidR="00832516" w:rsidRPr="00C1730F" w:rsidRDefault="00C1730F" w:rsidP="00C1730F">
      <w:pPr>
        <w:spacing w:after="0" w:line="360" w:lineRule="auto"/>
      </w:pPr>
      <w:r w:rsidRPr="00C1730F">
        <w:t>【解析】【解答】</w:t>
      </w:r>
      <w:r w:rsidRPr="00C1730F">
        <w:t>9.2×3.8</w:t>
      </w:r>
      <w:r w:rsidRPr="00C1730F">
        <w:t>＋</w:t>
      </w:r>
      <w:r w:rsidRPr="00C1730F">
        <w:t>9.2×62</w:t>
      </w:r>
    </w:p>
    <w:p w:rsidR="00832516" w:rsidRPr="00C1730F" w:rsidRDefault="00C1730F" w:rsidP="00C1730F">
      <w:pPr>
        <w:spacing w:after="0" w:line="360" w:lineRule="auto"/>
      </w:pPr>
      <w:r w:rsidRPr="00C1730F">
        <w:t>=9.2×(3.8</w:t>
      </w:r>
      <w:r w:rsidRPr="00C1730F">
        <w:t>＋</w:t>
      </w:r>
      <w:r w:rsidRPr="00C1730F">
        <w:t>62)</w:t>
      </w:r>
    </w:p>
    <w:p w:rsidR="00832516" w:rsidRPr="00C1730F" w:rsidRDefault="00C1730F" w:rsidP="00C1730F">
      <w:pPr>
        <w:spacing w:after="0" w:line="360" w:lineRule="auto"/>
      </w:pPr>
      <w:r w:rsidRPr="00C1730F">
        <w:t>=9.2×65.8</w:t>
      </w:r>
    </w:p>
    <w:p w:rsidR="00832516" w:rsidRPr="00C1730F" w:rsidRDefault="00C1730F" w:rsidP="00C1730F">
      <w:pPr>
        <w:spacing w:after="0" w:line="360" w:lineRule="auto"/>
      </w:pPr>
      <w:r w:rsidRPr="00C1730F">
        <w:t>=605.36</w:t>
      </w:r>
      <w:r w:rsidRPr="00C1730F">
        <w:br/>
      </w:r>
      <w:r w:rsidRPr="00C1730F">
        <w:t>原题计算错误</w:t>
      </w:r>
      <w:r w:rsidRPr="00C1730F">
        <w:t>.</w:t>
      </w:r>
      <w:r w:rsidRPr="00C1730F">
        <w:br/>
      </w:r>
      <w:r w:rsidRPr="00C1730F">
        <w:t>故答案为：错误</w:t>
      </w:r>
      <w:r w:rsidRPr="00C1730F">
        <w:t>.</w:t>
      </w:r>
    </w:p>
    <w:p w:rsidR="00832516" w:rsidRPr="00C1730F" w:rsidRDefault="00C1730F" w:rsidP="00C1730F">
      <w:pPr>
        <w:spacing w:after="0" w:line="360" w:lineRule="auto"/>
      </w:pPr>
      <w:r w:rsidRPr="00C1730F">
        <w:t>【分析】根据数据特点可知，此题应用乘法分配律简算，</w:t>
      </w:r>
      <w:r w:rsidRPr="00C1730F">
        <w:t>a×c+b×c =(a+b)×c</w:t>
      </w:r>
      <w:r w:rsidRPr="00C1730F">
        <w:t>，据此解答</w:t>
      </w:r>
      <w:r w:rsidRPr="00C1730F">
        <w:t>.</w:t>
      </w:r>
    </w:p>
    <w:p w:rsidR="00832516" w:rsidRPr="00C1730F" w:rsidRDefault="00C1730F" w:rsidP="00C1730F">
      <w:pPr>
        <w:spacing w:after="0" w:line="360" w:lineRule="auto"/>
      </w:pPr>
      <w:r w:rsidRPr="00C1730F">
        <w:t>8.</w:t>
      </w:r>
      <w:r w:rsidRPr="00C1730F">
        <w:t>【答案】</w:t>
      </w:r>
      <w:r w:rsidRPr="00C1730F">
        <w:t xml:space="preserve"> </w:t>
      </w:r>
      <w:r w:rsidRPr="00C1730F">
        <w:t>正确</w:t>
      </w:r>
      <w:r w:rsidRPr="00C1730F">
        <w:t xml:space="preserve">   </w:t>
      </w:r>
    </w:p>
    <w:p w:rsidR="00832516" w:rsidRPr="00C1730F" w:rsidRDefault="00C1730F" w:rsidP="00C1730F">
      <w:pPr>
        <w:spacing w:after="0" w:line="360" w:lineRule="auto"/>
      </w:pPr>
      <w:r w:rsidRPr="00C1730F">
        <w:t>【解析】【解答】解：</w:t>
      </w:r>
      <w:r w:rsidRPr="00C1730F">
        <w:t>100÷2=50</w:t>
      </w:r>
      <w:r w:rsidRPr="00C1730F">
        <w:t>，</w:t>
      </w:r>
      <w:r w:rsidRPr="00C1730F">
        <w:t>50</w:t>
      </w:r>
      <w:r w:rsidRPr="00C1730F">
        <w:t>是两位数，所以</w:t>
      </w:r>
      <w:r w:rsidRPr="00C1730F">
        <w:t>“</w:t>
      </w:r>
      <w:r w:rsidRPr="00C1730F">
        <w:t>一个三位数除以一位数，商不一定是三位数</w:t>
      </w:r>
      <w:r w:rsidRPr="00C1730F">
        <w:t>”</w:t>
      </w:r>
      <w:r w:rsidRPr="00C1730F">
        <w:t>的说法是正确的。</w:t>
      </w:r>
      <w:r w:rsidRPr="00C1730F">
        <w:br/>
        <w:t> </w:t>
      </w:r>
      <w:r w:rsidRPr="00C1730F">
        <w:t>故答案为：正确。</w:t>
      </w:r>
    </w:p>
    <w:p w:rsidR="00832516" w:rsidRPr="00C1730F" w:rsidRDefault="00C1730F" w:rsidP="00C1730F">
      <w:pPr>
        <w:spacing w:after="0" w:line="360" w:lineRule="auto"/>
      </w:pPr>
      <w:r w:rsidRPr="00C1730F">
        <w:t>【分析】在判断题中，可以采用举例的方法来解答。</w:t>
      </w:r>
    </w:p>
    <w:p w:rsidR="00832516" w:rsidRPr="00C1730F" w:rsidRDefault="00C1730F" w:rsidP="00C1730F">
      <w:pPr>
        <w:spacing w:after="0" w:line="360" w:lineRule="auto"/>
      </w:pPr>
      <w:r w:rsidRPr="00C1730F">
        <w:t>9.</w:t>
      </w:r>
      <w:r w:rsidRPr="00C1730F">
        <w:t>【答案】正确</w:t>
      </w:r>
      <w:r w:rsidRPr="00C1730F">
        <w:t xml:space="preserve">  </w:t>
      </w:r>
    </w:p>
    <w:p w:rsidR="00832516" w:rsidRPr="00C1730F" w:rsidRDefault="00C1730F" w:rsidP="00C1730F">
      <w:pPr>
        <w:spacing w:after="0" w:line="360" w:lineRule="auto"/>
      </w:pPr>
      <w:r w:rsidRPr="00C1730F">
        <w:t>【解析】【解答】</w:t>
      </w:r>
      <w:r w:rsidRPr="00C1730F">
        <w:t>2.35×6.32≈14.85</w:t>
      </w:r>
      <w:r w:rsidRPr="00C1730F">
        <w:br/>
      </w:r>
      <w:r w:rsidRPr="00C1730F">
        <w:t>与标价相同，所以标价正确</w:t>
      </w:r>
    </w:p>
    <w:p w:rsidR="00832516" w:rsidRPr="00C1730F" w:rsidRDefault="00C1730F" w:rsidP="00C1730F">
      <w:pPr>
        <w:spacing w:line="360" w:lineRule="auto"/>
      </w:pPr>
      <w:r w:rsidRPr="00C1730F">
        <w:t>三、填空题</w:t>
      </w:r>
    </w:p>
    <w:p w:rsidR="00832516" w:rsidRPr="00C1730F" w:rsidRDefault="00C1730F" w:rsidP="00C1730F">
      <w:pPr>
        <w:spacing w:after="0" w:line="360" w:lineRule="auto"/>
      </w:pPr>
      <w:r w:rsidRPr="00C1730F">
        <w:t>10.</w:t>
      </w:r>
      <w:r w:rsidRPr="00C1730F">
        <w:t>【答案】</w:t>
      </w:r>
      <w:r w:rsidRPr="00C1730F">
        <w:t>10</w:t>
      </w:r>
      <w:r w:rsidRPr="00C1730F">
        <w:t>；</w:t>
      </w:r>
      <w:r w:rsidRPr="00C1730F">
        <w:t>1.97</w:t>
      </w:r>
      <w:r w:rsidRPr="00C1730F">
        <w:t>；</w:t>
      </w:r>
      <w:r w:rsidRPr="00C1730F">
        <w:t>0.35</w:t>
      </w:r>
      <w:r w:rsidRPr="00C1730F">
        <w:t>；</w:t>
      </w:r>
      <w:r w:rsidRPr="00C1730F">
        <w:t>1.3</w:t>
      </w:r>
      <w:r w:rsidRPr="00C1730F">
        <w:t>；</w:t>
      </w:r>
      <w:r w:rsidRPr="00C1730F">
        <w:t>12</w:t>
      </w:r>
      <w:r w:rsidRPr="00C1730F">
        <w:t>；</w:t>
      </w:r>
      <w:r w:rsidRPr="00C1730F">
        <w:t>2</w:t>
      </w:r>
      <w:r w:rsidRPr="00C1730F">
        <w:t>；</w:t>
      </w:r>
      <w:r w:rsidRPr="00C1730F">
        <w:t>8.8</w:t>
      </w:r>
      <w:r w:rsidRPr="00C1730F">
        <w:t>；</w:t>
      </w:r>
      <w:r w:rsidRPr="00C1730F">
        <w:t>0.9</w:t>
      </w:r>
      <w:r w:rsidRPr="00C1730F">
        <w:t>；</w:t>
      </w:r>
      <w:r w:rsidRPr="00C1730F">
        <w:t>63</w:t>
      </w:r>
      <w:r w:rsidRPr="00C1730F">
        <w:t>；</w:t>
      </w:r>
      <w:r w:rsidRPr="00C1730F">
        <w:t>1.4</w:t>
      </w:r>
      <w:r w:rsidRPr="00C1730F">
        <w:t>；</w:t>
      </w:r>
      <w:r w:rsidRPr="00C1730F">
        <w:t>6</w:t>
      </w:r>
      <w:r w:rsidRPr="00C1730F">
        <w:t>；</w:t>
      </w:r>
      <w:r w:rsidRPr="00C1730F">
        <w:t xml:space="preserve">56  </w:t>
      </w:r>
    </w:p>
    <w:p w:rsidR="00832516" w:rsidRPr="00C1730F" w:rsidRDefault="00C1730F" w:rsidP="00C1730F">
      <w:pPr>
        <w:spacing w:after="0" w:line="360" w:lineRule="auto"/>
      </w:pPr>
      <w:r w:rsidRPr="00C1730F">
        <w:t>【解析】【解答】</w:t>
      </w:r>
      <w:r w:rsidRPr="00C1730F">
        <w:t>4.6</w:t>
      </w:r>
      <w:r w:rsidRPr="00C1730F">
        <w:t>＋</w:t>
      </w:r>
      <w:r w:rsidRPr="00C1730F">
        <w:t>5.4=10</w:t>
      </w:r>
      <w:r w:rsidRPr="00C1730F">
        <w:t>；</w:t>
      </w:r>
      <w:r w:rsidRPr="00C1730F">
        <w:t>0.37</w:t>
      </w:r>
      <w:r w:rsidRPr="00C1730F">
        <w:t>＋</w:t>
      </w:r>
      <w:r w:rsidRPr="00C1730F">
        <w:t>1.6=1.97</w:t>
      </w:r>
      <w:r w:rsidRPr="00C1730F">
        <w:t>；</w:t>
      </w:r>
      <w:r w:rsidRPr="00C1730F">
        <w:t>0.78</w:t>
      </w:r>
      <w:r w:rsidRPr="00C1730F">
        <w:t>－</w:t>
      </w:r>
      <w:r w:rsidRPr="00C1730F">
        <w:t>0.43=0.35</w:t>
      </w:r>
      <w:r w:rsidRPr="00C1730F">
        <w:t>；</w:t>
      </w:r>
      <w:r w:rsidRPr="00C1730F">
        <w:t>2.6÷2=1.3</w:t>
      </w:r>
      <w:r w:rsidRPr="00C1730F">
        <w:t>；</w:t>
      </w:r>
      <w:r w:rsidRPr="00C1730F">
        <w:br/>
        <w:t>2.4×5=12</w:t>
      </w:r>
      <w:r w:rsidRPr="00C1730F">
        <w:t>；</w:t>
      </w:r>
      <w:r w:rsidRPr="00C1730F">
        <w:t>5÷2.5=2</w:t>
      </w:r>
      <w:r w:rsidRPr="00C1730F">
        <w:t>；</w:t>
      </w:r>
      <w:r w:rsidRPr="00C1730F">
        <w:t>4.4×2=8.8</w:t>
      </w:r>
      <w:r w:rsidRPr="00C1730F">
        <w:t>；</w:t>
      </w:r>
      <w:r w:rsidRPr="00C1730F">
        <w:t>7.2÷8=0.9</w:t>
      </w:r>
      <w:r w:rsidRPr="00C1730F">
        <w:t>；</w:t>
      </w:r>
      <w:r w:rsidRPr="00C1730F">
        <w:br/>
        <w:t>6.3÷0.1=63</w:t>
      </w:r>
      <w:r w:rsidRPr="00C1730F">
        <w:t>；</w:t>
      </w:r>
      <w:r w:rsidRPr="00C1730F">
        <w:t>0.42÷0.3=1.4</w:t>
      </w:r>
      <w:r w:rsidRPr="00C1730F">
        <w:t>；</w:t>
      </w:r>
      <w:r w:rsidRPr="00C1730F">
        <w:t>8.5</w:t>
      </w:r>
      <w:r w:rsidRPr="00C1730F">
        <w:t>－</w:t>
      </w:r>
      <w:r w:rsidRPr="00C1730F">
        <w:t>2.5=6</w:t>
      </w:r>
      <w:r w:rsidRPr="00C1730F">
        <w:t>；</w:t>
      </w:r>
      <w:r w:rsidRPr="00C1730F">
        <w:t>0.56×100=56.</w:t>
      </w:r>
      <w:r w:rsidRPr="00C1730F">
        <w:br/>
      </w:r>
      <w:r w:rsidRPr="00C1730F">
        <w:t>故答案为：</w:t>
      </w:r>
      <w:r w:rsidRPr="00C1730F">
        <w:t>10</w:t>
      </w:r>
      <w:r w:rsidRPr="00C1730F">
        <w:t>；</w:t>
      </w:r>
      <w:r w:rsidRPr="00C1730F">
        <w:t>1.97</w:t>
      </w:r>
      <w:r w:rsidRPr="00C1730F">
        <w:t>；</w:t>
      </w:r>
      <w:r w:rsidRPr="00C1730F">
        <w:t>0.35</w:t>
      </w:r>
      <w:r w:rsidRPr="00C1730F">
        <w:t>；</w:t>
      </w:r>
      <w:r w:rsidRPr="00C1730F">
        <w:t>1.3</w:t>
      </w:r>
      <w:r w:rsidRPr="00C1730F">
        <w:t>；</w:t>
      </w:r>
      <w:r w:rsidRPr="00C1730F">
        <w:t>12</w:t>
      </w:r>
      <w:r w:rsidRPr="00C1730F">
        <w:t>；</w:t>
      </w:r>
      <w:r w:rsidRPr="00C1730F">
        <w:t>2</w:t>
      </w:r>
      <w:r w:rsidRPr="00C1730F">
        <w:t>；</w:t>
      </w:r>
      <w:r w:rsidRPr="00C1730F">
        <w:t>8.8</w:t>
      </w:r>
      <w:r w:rsidRPr="00C1730F">
        <w:t>；</w:t>
      </w:r>
      <w:r w:rsidRPr="00C1730F">
        <w:t>0.9</w:t>
      </w:r>
      <w:r w:rsidRPr="00C1730F">
        <w:t>；</w:t>
      </w:r>
      <w:r w:rsidRPr="00C1730F">
        <w:t>63</w:t>
      </w:r>
      <w:r w:rsidRPr="00C1730F">
        <w:t>；</w:t>
      </w:r>
      <w:r w:rsidRPr="00C1730F">
        <w:t>1.4</w:t>
      </w:r>
      <w:r w:rsidRPr="00C1730F">
        <w:t>；</w:t>
      </w:r>
      <w:r w:rsidRPr="00C1730F">
        <w:t>6</w:t>
      </w:r>
      <w:r w:rsidRPr="00C1730F">
        <w:t>；</w:t>
      </w:r>
      <w:r w:rsidRPr="00C1730F">
        <w:t>56</w:t>
      </w:r>
      <w:r w:rsidRPr="00C1730F">
        <w:br/>
      </w:r>
      <w:r w:rsidRPr="00C1730F">
        <w:t>【分析】计算小数加减法时要把小数点对齐再计算；计算小数乘法时要注意积的小数点的位置；计算小数除法时要先按照整数除法的计算方法计算，再确定商的小数点的位置</w:t>
      </w:r>
      <w:r w:rsidRPr="00C1730F">
        <w:t>.</w:t>
      </w:r>
    </w:p>
    <w:p w:rsidR="00832516" w:rsidRPr="00C1730F" w:rsidRDefault="00C1730F" w:rsidP="00C1730F">
      <w:pPr>
        <w:spacing w:after="0" w:line="360" w:lineRule="auto"/>
      </w:pPr>
      <w:r w:rsidRPr="00C1730F">
        <w:t>11.</w:t>
      </w:r>
      <w:r w:rsidRPr="00C1730F">
        <w:t>【答案】（</w:t>
      </w:r>
      <w:r w:rsidRPr="00C1730F">
        <w:t>1</w:t>
      </w:r>
      <w:r w:rsidRPr="00C1730F">
        <w:t>）</w:t>
      </w:r>
      <w:r w:rsidRPr="00C1730F">
        <w:t>20.6</w:t>
      </w:r>
      <w:r w:rsidRPr="00C1730F">
        <w:br/>
      </w:r>
      <w:r w:rsidRPr="00C1730F">
        <w:t>（</w:t>
      </w:r>
      <w:r w:rsidRPr="00C1730F">
        <w:t>2</w:t>
      </w:r>
      <w:r w:rsidRPr="00C1730F">
        <w:t>）</w:t>
      </w:r>
      <w:r w:rsidRPr="00C1730F">
        <w:t xml:space="preserve">4.65  </w:t>
      </w:r>
    </w:p>
    <w:p w:rsidR="00832516" w:rsidRPr="00C1730F" w:rsidRDefault="00C1730F" w:rsidP="00C1730F">
      <w:pPr>
        <w:spacing w:after="0" w:line="360" w:lineRule="auto"/>
      </w:pPr>
      <w:r w:rsidRPr="00C1730F">
        <w:t>【解析】</w:t>
      </w:r>
    </w:p>
    <w:p w:rsidR="00832516" w:rsidRPr="00C1730F" w:rsidRDefault="00C1730F" w:rsidP="00C1730F">
      <w:pPr>
        <w:spacing w:after="0" w:line="360" w:lineRule="auto"/>
      </w:pPr>
      <w:r w:rsidRPr="00C1730F">
        <w:t>12.</w:t>
      </w:r>
      <w:r w:rsidRPr="00C1730F">
        <w:t>【答案】＜；＜；＞</w:t>
      </w:r>
      <w:r w:rsidRPr="00C1730F">
        <w:t xml:space="preserve">  </w:t>
      </w:r>
    </w:p>
    <w:p w:rsidR="00832516" w:rsidRPr="00C1730F" w:rsidRDefault="00C1730F" w:rsidP="00C1730F">
      <w:pPr>
        <w:spacing w:after="0" w:line="360" w:lineRule="auto"/>
      </w:pPr>
      <w:r w:rsidRPr="00C1730F">
        <w:t>【解析】【解答】解：</w:t>
      </w:r>
      <w:r w:rsidRPr="00C1730F">
        <w:t>0.45×1.1</w:t>
      </w:r>
      <w:r w:rsidRPr="00C1730F">
        <w:t>＜</w:t>
      </w:r>
      <w:r w:rsidRPr="00C1730F">
        <w:t>1.1</w:t>
      </w:r>
      <w:r w:rsidRPr="00C1730F">
        <w:t>；</w:t>
      </w:r>
      <w:r w:rsidRPr="00C1730F">
        <w:br/>
        <w:t>4.5×0.01</w:t>
      </w:r>
      <w:r w:rsidRPr="00C1730F">
        <w:t>＜</w:t>
      </w:r>
      <w:r w:rsidRPr="00C1730F">
        <w:t>4.5÷0.01</w:t>
      </w:r>
      <w:r w:rsidRPr="00C1730F">
        <w:t>；</w:t>
      </w:r>
      <w:r w:rsidRPr="00C1730F">
        <w:br/>
        <w:t>4.5×1.01</w:t>
      </w:r>
      <w:r w:rsidRPr="00C1730F">
        <w:t>＞</w:t>
      </w:r>
      <w:r w:rsidRPr="00C1730F">
        <w:t>4.5</w:t>
      </w:r>
      <w:r w:rsidRPr="00C1730F">
        <w:t>．</w:t>
      </w:r>
      <w:r w:rsidRPr="00C1730F">
        <w:br/>
      </w:r>
      <w:r w:rsidRPr="00C1730F">
        <w:t>故答案为：＜，＜，＞．</w:t>
      </w:r>
      <w:r w:rsidRPr="00C1730F">
        <w:br/>
      </w:r>
      <w:r w:rsidRPr="00C1730F">
        <w:t>【分析】</w:t>
      </w:r>
      <w:r w:rsidRPr="00C1730F">
        <w:t>①</w:t>
      </w:r>
      <w:r w:rsidRPr="00C1730F">
        <w:t>因为</w:t>
      </w:r>
      <w:r w:rsidRPr="00C1730F">
        <w:t>0.45</w:t>
      </w:r>
      <w:r w:rsidRPr="00C1730F">
        <w:t>＜</w:t>
      </w:r>
      <w:r w:rsidRPr="00C1730F">
        <w:t>1</w:t>
      </w:r>
      <w:r w:rsidRPr="00C1730F">
        <w:t>，所以</w:t>
      </w:r>
      <w:r w:rsidRPr="00C1730F">
        <w:t>0.45×1.1</w:t>
      </w:r>
      <w:r w:rsidRPr="00C1730F">
        <w:t>＜</w:t>
      </w:r>
      <w:r w:rsidRPr="00C1730F">
        <w:t>1.1</w:t>
      </w:r>
      <w:r w:rsidRPr="00C1730F">
        <w:t>；</w:t>
      </w:r>
      <w:r w:rsidRPr="00C1730F">
        <w:t>②</w:t>
      </w:r>
      <w:r w:rsidRPr="00C1730F">
        <w:t>因为</w:t>
      </w:r>
      <w:r w:rsidRPr="00C1730F">
        <w:t>4.5×0.01</w:t>
      </w:r>
      <w:r w:rsidRPr="00C1730F">
        <w:t>是把</w:t>
      </w:r>
      <w:r w:rsidRPr="00C1730F">
        <w:t>4.5</w:t>
      </w:r>
      <w:r w:rsidRPr="00C1730F">
        <w:t>缩小了</w:t>
      </w:r>
      <w:r w:rsidRPr="00C1730F">
        <w:t>100</w:t>
      </w:r>
      <w:r w:rsidRPr="00C1730F">
        <w:t>倍，</w:t>
      </w:r>
      <w:r w:rsidRPr="00C1730F">
        <w:t>4.5÷0.01</w:t>
      </w:r>
      <w:r w:rsidRPr="00C1730F">
        <w:t>是把</w:t>
      </w:r>
      <w:r w:rsidRPr="00C1730F">
        <w:t>4.5</w:t>
      </w:r>
      <w:r w:rsidRPr="00C1730F">
        <w:t>扩大了</w:t>
      </w:r>
      <w:r w:rsidRPr="00C1730F">
        <w:t>100</w:t>
      </w:r>
      <w:r w:rsidRPr="00C1730F">
        <w:t>倍，因此</w:t>
      </w:r>
      <w:r w:rsidRPr="00C1730F">
        <w:t>4.5×0.01</w:t>
      </w:r>
      <w:r w:rsidRPr="00C1730F">
        <w:t>＜</w:t>
      </w:r>
      <w:r w:rsidRPr="00C1730F">
        <w:t>4.5÷0.01</w:t>
      </w:r>
      <w:r w:rsidRPr="00C1730F">
        <w:t>；</w:t>
      </w:r>
      <w:r w:rsidRPr="00C1730F">
        <w:t>③</w:t>
      </w:r>
      <w:r w:rsidRPr="00C1730F">
        <w:t>因为</w:t>
      </w:r>
      <w:r w:rsidRPr="00C1730F">
        <w:t>1.01</w:t>
      </w:r>
      <w:r w:rsidRPr="00C1730F">
        <w:t>＞</w:t>
      </w:r>
      <w:r w:rsidRPr="00C1730F">
        <w:t>1</w:t>
      </w:r>
      <w:r w:rsidRPr="00C1730F">
        <w:t>，所以</w:t>
      </w:r>
      <w:r w:rsidRPr="00C1730F">
        <w:t>4.5×1.01</w:t>
      </w:r>
      <w:r w:rsidRPr="00C1730F">
        <w:t>＞</w:t>
      </w:r>
      <w:r w:rsidRPr="00C1730F">
        <w:t>4.5</w:t>
      </w:r>
      <w:r w:rsidRPr="00C1730F">
        <w:t>．</w:t>
      </w:r>
      <w:r w:rsidRPr="00C1730F">
        <w:t>①③</w:t>
      </w:r>
      <w:r w:rsidRPr="00C1730F">
        <w:t>题，根据两个数相乘，如果其中一个因数大于</w:t>
      </w:r>
      <w:r w:rsidRPr="00C1730F">
        <w:t>1</w:t>
      </w:r>
      <w:r w:rsidRPr="00C1730F">
        <w:t>，积就大于另外一个因数，反之则小；</w:t>
      </w:r>
      <w:r w:rsidRPr="00C1730F">
        <w:t>②</w:t>
      </w:r>
      <w:r w:rsidRPr="00C1730F">
        <w:t>题，根据把一个数缩小还是扩大了，进行判断．</w:t>
      </w:r>
    </w:p>
    <w:p w:rsidR="00832516" w:rsidRPr="00C1730F" w:rsidRDefault="00C1730F" w:rsidP="00C1730F">
      <w:pPr>
        <w:spacing w:after="0" w:line="360" w:lineRule="auto"/>
      </w:pPr>
      <w:r w:rsidRPr="00C1730F">
        <w:t>13.</w:t>
      </w:r>
      <w:r w:rsidRPr="00C1730F">
        <w:t>【答案】</w:t>
      </w:r>
      <w:r w:rsidRPr="00C1730F">
        <w:t>2.8</w:t>
      </w:r>
      <w:r w:rsidRPr="00C1730F">
        <w:t>；</w:t>
      </w:r>
      <w:r w:rsidRPr="00C1730F">
        <w:t>20.7</w:t>
      </w:r>
      <w:r w:rsidRPr="00C1730F">
        <w:t>；</w:t>
      </w:r>
      <w:r w:rsidRPr="00C1730F">
        <w:t>20</w:t>
      </w:r>
      <w:r w:rsidRPr="00C1730F">
        <w:t>；</w:t>
      </w:r>
      <w:r w:rsidRPr="00C1730F">
        <w:t>0.9</w:t>
      </w:r>
      <w:r w:rsidRPr="00C1730F">
        <w:t>；</w:t>
      </w:r>
      <w:r w:rsidRPr="00C1730F">
        <w:t>24.12</w:t>
      </w:r>
      <w:r w:rsidRPr="00C1730F">
        <w:t>；</w:t>
      </w:r>
      <w:r w:rsidRPr="00C1730F">
        <w:t>0.092</w:t>
      </w:r>
      <w:r w:rsidRPr="00C1730F">
        <w:t>；</w:t>
      </w:r>
      <w:r w:rsidRPr="00C1730F">
        <w:t>5</w:t>
      </w:r>
      <w:r w:rsidRPr="00C1730F">
        <w:t>；</w:t>
      </w:r>
      <w:r w:rsidRPr="00C1730F">
        <w:t>3.07</w:t>
      </w:r>
      <w:r w:rsidRPr="00C1730F">
        <w:t>；</w:t>
      </w:r>
      <w:r w:rsidRPr="00C1730F">
        <w:t>6</w:t>
      </w:r>
      <w:r w:rsidRPr="00C1730F">
        <w:t>；</w:t>
      </w:r>
      <w:r w:rsidRPr="00C1730F">
        <w:t>0.7</w:t>
      </w:r>
      <w:r w:rsidRPr="00C1730F">
        <w:t>；</w:t>
      </w:r>
      <w:r w:rsidRPr="00C1730F">
        <w:t>0</w:t>
      </w:r>
      <w:r w:rsidRPr="00C1730F">
        <w:t>；</w:t>
      </w:r>
      <w:r w:rsidRPr="00C1730F">
        <w:t xml:space="preserve">3.07  </w:t>
      </w:r>
    </w:p>
    <w:p w:rsidR="00832516" w:rsidRPr="00C1730F" w:rsidRDefault="00C1730F" w:rsidP="00C1730F">
      <w:pPr>
        <w:spacing w:after="0" w:line="360" w:lineRule="auto"/>
      </w:pPr>
      <w:r w:rsidRPr="00C1730F">
        <w:t>【解析】【解答】解：</w:t>
      </w:r>
      <w:r w:rsidRPr="00C1730F">
        <w:t>0.35×8=2.8</w:t>
      </w:r>
      <w:r w:rsidRPr="00C1730F">
        <w:t>，</w:t>
      </w:r>
      <w:r w:rsidRPr="00C1730F">
        <w:t>10.35×2=20.7</w:t>
      </w:r>
      <w:r w:rsidRPr="00C1730F">
        <w:t>，</w:t>
      </w:r>
      <w:r w:rsidRPr="00C1730F">
        <w:t>0.4×50=20</w:t>
      </w:r>
      <w:r w:rsidRPr="00C1730F">
        <w:t>，</w:t>
      </w:r>
      <w:r w:rsidRPr="00C1730F">
        <w:t>1.8×0.5=0.9</w:t>
      </w:r>
      <w:r w:rsidRPr="00C1730F">
        <w:t>，</w:t>
      </w:r>
      <w:r w:rsidRPr="00C1730F">
        <w:t>8.03×4=24.12</w:t>
      </w:r>
      <w:r w:rsidRPr="00C1730F">
        <w:t>，</w:t>
      </w:r>
      <w:r w:rsidRPr="00C1730F">
        <w:t>0.46×0.2=0.092</w:t>
      </w:r>
      <w:r w:rsidRPr="00C1730F">
        <w:t>，</w:t>
      </w:r>
      <w:r w:rsidRPr="00C1730F">
        <w:t>1.5÷0.3=5</w:t>
      </w:r>
      <w:r w:rsidRPr="00C1730F">
        <w:t>，</w:t>
      </w:r>
      <w:r w:rsidRPr="00C1730F">
        <w:t>6.14÷2=3.07,3.6÷0.6=6,</w:t>
      </w:r>
      <w:r w:rsidRPr="00C1730F">
        <w:br/>
        <w:t>0.63÷0.9=0.7</w:t>
      </w:r>
      <w:r w:rsidRPr="00C1730F">
        <w:t>，</w:t>
      </w:r>
      <w:r w:rsidRPr="00C1730F">
        <w:t>0÷9.9=0</w:t>
      </w:r>
      <w:r w:rsidRPr="00C1730F">
        <w:t>，</w:t>
      </w:r>
      <w:r w:rsidRPr="00C1730F">
        <w:t>6.14÷2=3.07.</w:t>
      </w:r>
      <w:r w:rsidRPr="00C1730F">
        <w:br/>
      </w:r>
      <w:r w:rsidRPr="00C1730F">
        <w:t>故答案为：</w:t>
      </w:r>
      <w:r w:rsidRPr="00C1730F">
        <w:t>2.8</w:t>
      </w:r>
      <w:r w:rsidRPr="00C1730F">
        <w:t>；</w:t>
      </w:r>
      <w:r w:rsidRPr="00C1730F">
        <w:t>20.7</w:t>
      </w:r>
      <w:r w:rsidRPr="00C1730F">
        <w:t>；</w:t>
      </w:r>
      <w:r w:rsidRPr="00C1730F">
        <w:t>20</w:t>
      </w:r>
      <w:r w:rsidRPr="00C1730F">
        <w:t>；</w:t>
      </w:r>
      <w:r w:rsidRPr="00C1730F">
        <w:t>0.9</w:t>
      </w:r>
      <w:r w:rsidRPr="00C1730F">
        <w:t>；</w:t>
      </w:r>
      <w:r w:rsidRPr="00C1730F">
        <w:t>24.12</w:t>
      </w:r>
      <w:r w:rsidRPr="00C1730F">
        <w:t>；</w:t>
      </w:r>
      <w:r w:rsidRPr="00C1730F">
        <w:t>0.092</w:t>
      </w:r>
      <w:r w:rsidRPr="00C1730F">
        <w:t>；</w:t>
      </w:r>
      <w:r w:rsidRPr="00C1730F">
        <w:t>5</w:t>
      </w:r>
      <w:r w:rsidRPr="00C1730F">
        <w:t>；</w:t>
      </w:r>
      <w:r w:rsidRPr="00C1730F">
        <w:t>3.07</w:t>
      </w:r>
      <w:r w:rsidRPr="00C1730F">
        <w:t>；</w:t>
      </w:r>
      <w:r w:rsidRPr="00C1730F">
        <w:t>6</w:t>
      </w:r>
      <w:r w:rsidRPr="00C1730F">
        <w:t>；</w:t>
      </w:r>
      <w:r w:rsidRPr="00C1730F">
        <w:t>0.7</w:t>
      </w:r>
      <w:r w:rsidRPr="00C1730F">
        <w:t>；</w:t>
      </w:r>
      <w:r w:rsidRPr="00C1730F">
        <w:t>0</w:t>
      </w:r>
      <w:r w:rsidRPr="00C1730F">
        <w:t>；</w:t>
      </w:r>
      <w:r w:rsidRPr="00C1730F">
        <w:t>3.07.</w:t>
      </w:r>
      <w:r w:rsidRPr="00C1730F">
        <w:t>【分析】对于小数除法题目：先看除数中有几位小数，然后将除数的小数点向右移动几位，将小数化成整数，然后再把被除数的小数点向右移动几位，数位不够的用零补足，</w:t>
      </w:r>
      <w:r w:rsidRPr="00C1730F">
        <w:t xml:space="preserve"> </w:t>
      </w:r>
      <w:r w:rsidRPr="00C1730F">
        <w:t>然后按照除数是整数的小数除法来除；对于小数乘法题目：先按整数乘法的法则算出积；再看因数中一共有几位小数，就从得数的右边起数出几位，点上小数点</w:t>
      </w:r>
      <w:r w:rsidRPr="00C1730F">
        <w:t>.</w:t>
      </w:r>
      <w:r w:rsidRPr="00C1730F">
        <w:t>得数的小数部分末尾有</w:t>
      </w:r>
      <w:r w:rsidRPr="00C1730F">
        <w:t>0</w:t>
      </w:r>
      <w:r w:rsidRPr="00C1730F">
        <w:t>，一般要把</w:t>
      </w:r>
      <w:r w:rsidRPr="00C1730F">
        <w:t>0</w:t>
      </w:r>
      <w:r w:rsidRPr="00C1730F">
        <w:t>去掉</w:t>
      </w:r>
      <w:r w:rsidRPr="00C1730F">
        <w:t>.</w:t>
      </w:r>
      <w:r w:rsidRPr="00C1730F">
        <w:br/>
      </w:r>
    </w:p>
    <w:p w:rsidR="00832516" w:rsidRPr="00C1730F" w:rsidRDefault="00C1730F" w:rsidP="00C1730F">
      <w:pPr>
        <w:spacing w:after="0" w:line="360" w:lineRule="auto"/>
      </w:pPr>
      <w:r w:rsidRPr="00C1730F">
        <w:t>14.</w:t>
      </w:r>
      <w:r w:rsidRPr="00C1730F">
        <w:t>【答案】（</w:t>
      </w:r>
      <w:r w:rsidRPr="00C1730F">
        <w:t>1</w:t>
      </w:r>
      <w:r w:rsidRPr="00C1730F">
        <w:t>）</w:t>
      </w:r>
      <w:r w:rsidRPr="00C1730F">
        <w:t>11.11104</w:t>
      </w:r>
      <w:r w:rsidRPr="00C1730F">
        <w:t>；</w:t>
      </w:r>
      <w:r w:rsidRPr="00C1730F">
        <w:t>11.111103</w:t>
      </w:r>
      <w:r w:rsidRPr="00C1730F">
        <w:t>；</w:t>
      </w:r>
      <w:r w:rsidRPr="00C1730F">
        <w:t>11.1111102</w:t>
      </w:r>
      <w:r w:rsidRPr="00C1730F">
        <w:t>；</w:t>
      </w:r>
      <w:r w:rsidRPr="00C1730F">
        <w:t>11.11111101</w:t>
      </w:r>
      <w:r w:rsidRPr="00C1730F">
        <w:br/>
      </w:r>
      <w:r w:rsidRPr="00C1730F">
        <w:t>（</w:t>
      </w:r>
      <w:r w:rsidRPr="00C1730F">
        <w:t>2</w:t>
      </w:r>
      <w:r w:rsidRPr="00C1730F">
        <w:t>）</w:t>
      </w:r>
      <w:r w:rsidRPr="00C1730F">
        <w:t>88.88886</w:t>
      </w:r>
      <w:r w:rsidRPr="00C1730F">
        <w:t>；</w:t>
      </w:r>
      <w:r w:rsidRPr="00C1730F">
        <w:t>9.87654</w:t>
      </w:r>
      <w:r w:rsidRPr="00C1730F">
        <w:t>；</w:t>
      </w:r>
      <w:r w:rsidRPr="00C1730F">
        <w:t>88.888887</w:t>
      </w:r>
      <w:r w:rsidRPr="00C1730F">
        <w:t>；</w:t>
      </w:r>
      <w:r w:rsidRPr="00C1730F">
        <w:t>9.876543</w:t>
      </w:r>
      <w:r w:rsidRPr="00C1730F">
        <w:t>；</w:t>
      </w:r>
      <w:r w:rsidRPr="00C1730F">
        <w:t>88.8888888</w:t>
      </w:r>
      <w:r w:rsidRPr="00C1730F">
        <w:t>；</w:t>
      </w:r>
      <w:r w:rsidRPr="00C1730F">
        <w:t>9.8765432</w:t>
      </w:r>
      <w:r w:rsidRPr="00C1730F">
        <w:t>；</w:t>
      </w:r>
      <w:r w:rsidRPr="00C1730F">
        <w:t>88.88888889</w:t>
      </w:r>
      <w:r w:rsidRPr="00C1730F">
        <w:t>；</w:t>
      </w:r>
      <w:r w:rsidRPr="00C1730F">
        <w:t xml:space="preserve">9.87654321  </w:t>
      </w:r>
    </w:p>
    <w:p w:rsidR="00832516" w:rsidRPr="00C1730F" w:rsidRDefault="00C1730F" w:rsidP="00C1730F">
      <w:pPr>
        <w:spacing w:after="0" w:line="360" w:lineRule="auto"/>
      </w:pPr>
      <w:r w:rsidRPr="00C1730F">
        <w:t>【解析】【解答】</w:t>
      </w:r>
      <w:r w:rsidRPr="00C1730F">
        <w:t>(1)1.23456×9=11.11104</w:t>
      </w:r>
      <w:r w:rsidRPr="00C1730F">
        <w:t>；</w:t>
      </w:r>
      <w:r w:rsidRPr="00C1730F">
        <w:t>1.234567×9=11.111103</w:t>
      </w:r>
      <w:r w:rsidRPr="00C1730F">
        <w:t>；</w:t>
      </w:r>
      <w:r w:rsidRPr="00C1730F">
        <w:t>1.2345678×9=11.1111102</w:t>
      </w:r>
      <w:r w:rsidRPr="00C1730F">
        <w:t>；</w:t>
      </w:r>
      <w:r w:rsidRPr="00C1730F">
        <w:t>1.23456789×9=11.11111101</w:t>
      </w:r>
      <w:r w:rsidRPr="00C1730F">
        <w:t>；</w:t>
      </w:r>
      <w:r w:rsidRPr="00C1730F">
        <w:br/>
        <w:t>(2)88.88886÷9=9.87654</w:t>
      </w:r>
      <w:r w:rsidRPr="00C1730F">
        <w:t>；</w:t>
      </w:r>
      <w:r w:rsidRPr="00C1730F">
        <w:t>88.888887÷9=9.876543</w:t>
      </w:r>
      <w:r w:rsidRPr="00C1730F">
        <w:t>；</w:t>
      </w:r>
      <w:r w:rsidRPr="00C1730F">
        <w:t>88.8888888÷9=9.8765432</w:t>
      </w:r>
      <w:r w:rsidRPr="00C1730F">
        <w:t>；</w:t>
      </w:r>
      <w:r w:rsidRPr="00C1730F">
        <w:t>88.88888889÷9=9.87654321</w:t>
      </w:r>
      <w:r w:rsidRPr="00C1730F">
        <w:br/>
      </w:r>
      <w:r w:rsidRPr="00C1730F">
        <w:t>故答案为：</w:t>
      </w:r>
      <w:r w:rsidRPr="00C1730F">
        <w:t>(1)11.11104</w:t>
      </w:r>
      <w:r w:rsidRPr="00C1730F">
        <w:t>；</w:t>
      </w:r>
      <w:r w:rsidRPr="00C1730F">
        <w:t>11.111103</w:t>
      </w:r>
      <w:r w:rsidRPr="00C1730F">
        <w:t>；</w:t>
      </w:r>
      <w:r w:rsidRPr="00C1730F">
        <w:t>11.1111102</w:t>
      </w:r>
      <w:r w:rsidRPr="00C1730F">
        <w:t>；</w:t>
      </w:r>
      <w:r w:rsidRPr="00C1730F">
        <w:t>11.11111101</w:t>
      </w:r>
      <w:r w:rsidRPr="00C1730F">
        <w:t>；</w:t>
      </w:r>
      <w:r w:rsidRPr="00C1730F">
        <w:br/>
        <w:t>(2)88.88886</w:t>
      </w:r>
      <w:r w:rsidRPr="00C1730F">
        <w:t>、</w:t>
      </w:r>
      <w:r w:rsidRPr="00C1730F">
        <w:t>9.87654</w:t>
      </w:r>
      <w:r w:rsidRPr="00C1730F">
        <w:t>；</w:t>
      </w:r>
      <w:r w:rsidRPr="00C1730F">
        <w:t>88.888887</w:t>
      </w:r>
      <w:r w:rsidRPr="00C1730F">
        <w:t>、</w:t>
      </w:r>
      <w:r w:rsidRPr="00C1730F">
        <w:t>9.876543</w:t>
      </w:r>
      <w:r w:rsidRPr="00C1730F">
        <w:t>；</w:t>
      </w:r>
      <w:r w:rsidRPr="00C1730F">
        <w:t>88.8888888</w:t>
      </w:r>
      <w:r w:rsidRPr="00C1730F">
        <w:t>、</w:t>
      </w:r>
      <w:r w:rsidRPr="00C1730F">
        <w:t>9.8765432</w:t>
      </w:r>
      <w:r w:rsidRPr="00C1730F">
        <w:t>；</w:t>
      </w:r>
      <w:r w:rsidRPr="00C1730F">
        <w:t>88.88888889</w:t>
      </w:r>
      <w:r w:rsidRPr="00C1730F">
        <w:t>、</w:t>
      </w:r>
      <w:r w:rsidRPr="00C1730F">
        <w:t>9.87654321</w:t>
      </w:r>
    </w:p>
    <w:p w:rsidR="00832516" w:rsidRPr="00C1730F" w:rsidRDefault="00C1730F" w:rsidP="00C1730F">
      <w:pPr>
        <w:spacing w:after="0" w:line="360" w:lineRule="auto"/>
      </w:pPr>
      <w:r w:rsidRPr="00C1730F">
        <w:t>【分析】先观察每组算式中前几个算式的因数与积的特点，判断出其中的规律，然后运用规律直接写出后面的算式即可</w:t>
      </w:r>
      <w:r w:rsidRPr="00C1730F">
        <w:t>.</w:t>
      </w:r>
    </w:p>
    <w:p w:rsidR="00832516" w:rsidRPr="00C1730F" w:rsidRDefault="00C1730F" w:rsidP="00C1730F">
      <w:pPr>
        <w:spacing w:line="360" w:lineRule="auto"/>
      </w:pPr>
      <w:r w:rsidRPr="00C1730F">
        <w:t>四、解答题</w:t>
      </w:r>
    </w:p>
    <w:p w:rsidR="00832516" w:rsidRPr="00C1730F" w:rsidRDefault="00C1730F" w:rsidP="00C1730F">
      <w:pPr>
        <w:spacing w:after="0" w:line="360" w:lineRule="auto"/>
      </w:pPr>
      <w:r w:rsidRPr="00C1730F">
        <w:t>15.</w:t>
      </w:r>
      <w:r w:rsidRPr="00C1730F">
        <w:t>【答案】解：</w:t>
      </w:r>
      <w:r w:rsidRPr="00C1730F">
        <w:t xml:space="preserve">60.3÷12=5.025  </w:t>
      </w:r>
    </w:p>
    <w:p w:rsidR="00832516" w:rsidRPr="00C1730F" w:rsidRDefault="00C1730F" w:rsidP="00C1730F">
      <w:pPr>
        <w:spacing w:after="0" w:line="360" w:lineRule="auto"/>
      </w:pPr>
      <w:r w:rsidRPr="00C1730F">
        <w:t>【解析】【分析】把一个数平均分成若干份，求其中的一份是多少，用除法计算，根据小数除以整数的计算方法计算即可。</w:t>
      </w:r>
    </w:p>
    <w:p w:rsidR="00832516" w:rsidRPr="00C1730F" w:rsidRDefault="00C1730F" w:rsidP="00C1730F">
      <w:pPr>
        <w:spacing w:after="0" w:line="360" w:lineRule="auto"/>
      </w:pPr>
      <w:r w:rsidRPr="00C1730F">
        <w:t>16.</w:t>
      </w:r>
      <w:r w:rsidRPr="00C1730F">
        <w:t>【答案】解：</w:t>
      </w:r>
      <w:r w:rsidRPr="00C1730F">
        <w:br/>
      </w:r>
      <w:r w:rsidR="00B52C34">
        <w:rPr>
          <w:noProof/>
          <w:lang w:eastAsia="zh-CN"/>
        </w:rPr>
        <w:pict>
          <v:shape id="图片 19" o:spid="_x0000_i1043" type="#_x0000_t75" style="width:369.75pt;height:271.5pt;visibility:visible;mso-wrap-style:square">
            <v:imagedata r:id="rId16" o:title=""/>
          </v:shape>
        </w:pict>
      </w:r>
    </w:p>
    <w:p w:rsidR="00832516" w:rsidRPr="00C1730F" w:rsidRDefault="00C1730F" w:rsidP="00C1730F">
      <w:pPr>
        <w:spacing w:after="0" w:line="360" w:lineRule="auto"/>
      </w:pPr>
      <w:r w:rsidRPr="00C1730F">
        <w:t>【解析】【解答】因为</w:t>
      </w:r>
      <w:r w:rsidR="00B52C34">
        <w:rPr>
          <w:noProof/>
          <w:lang w:eastAsia="zh-CN"/>
        </w:rPr>
        <w:pict>
          <v:shape id="图片 20" o:spid="_x0000_i1044" type="#_x0000_t75" style="width:9.75pt;height:21pt;visibility:visible;mso-wrap-style:square">
            <v:imagedata r:id="rId17" o:title=""/>
          </v:shape>
        </w:pict>
      </w:r>
      <w:r w:rsidRPr="00C1730F">
        <w:t>＜</w:t>
      </w:r>
      <w:r w:rsidRPr="00C1730F">
        <w:t>1</w:t>
      </w:r>
      <w:r w:rsidRPr="00C1730F">
        <w:t>，所以</w:t>
      </w:r>
      <w:r w:rsidRPr="00C1730F">
        <w:t>48÷</w:t>
      </w:r>
      <w:r w:rsidR="00B52C34">
        <w:rPr>
          <w:noProof/>
          <w:lang w:eastAsia="zh-CN"/>
        </w:rPr>
        <w:pict>
          <v:shape id="图片 21" o:spid="_x0000_i1045" type="#_x0000_t75" style="width:9.75pt;height:21pt;visibility:visible;mso-wrap-style:square">
            <v:imagedata r:id="rId17" o:title=""/>
          </v:shape>
        </w:pict>
      </w:r>
      <w:r w:rsidRPr="00C1730F">
        <w:t>＞</w:t>
      </w:r>
      <w:r w:rsidRPr="00C1730F">
        <w:t>1</w:t>
      </w:r>
      <w:r w:rsidRPr="00C1730F">
        <w:t>；</w:t>
      </w:r>
      <w:r w:rsidRPr="00C1730F">
        <w:br/>
      </w:r>
      <w:r w:rsidRPr="00C1730F">
        <w:t>因为</w:t>
      </w:r>
      <w:r w:rsidRPr="00C1730F">
        <w:t>42</w:t>
      </w:r>
      <w:r w:rsidRPr="00C1730F">
        <w:t>＞</w:t>
      </w:r>
      <w:r w:rsidRPr="00C1730F">
        <w:t>1</w:t>
      </w:r>
      <w:r w:rsidRPr="00C1730F">
        <w:t>，所以</w:t>
      </w:r>
      <w:r w:rsidR="00B52C34">
        <w:rPr>
          <w:noProof/>
          <w:lang w:eastAsia="zh-CN"/>
        </w:rPr>
        <w:pict>
          <v:shape id="图片 22" o:spid="_x0000_i1046" type="#_x0000_t75" style="width:9.75pt;height:21pt;visibility:visible;mso-wrap-style:square">
            <v:imagedata r:id="rId18" o:title=""/>
          </v:shape>
        </w:pict>
      </w:r>
      <w:r w:rsidRPr="00C1730F">
        <w:t>×42</w:t>
      </w:r>
      <w:r w:rsidRPr="00C1730F">
        <w:t>＞</w:t>
      </w:r>
      <w:r w:rsidRPr="00C1730F">
        <w:t>1</w:t>
      </w:r>
      <w:r w:rsidRPr="00C1730F">
        <w:t>；</w:t>
      </w:r>
      <w:r w:rsidRPr="00C1730F">
        <w:br/>
      </w:r>
      <w:r w:rsidRPr="00C1730F">
        <w:t>因为</w:t>
      </w:r>
      <w:r w:rsidRPr="00C1730F">
        <w:t>1.2</w:t>
      </w:r>
      <w:r w:rsidRPr="00C1730F">
        <w:t>＞</w:t>
      </w:r>
      <w:r w:rsidRPr="00C1730F">
        <w:t>1</w:t>
      </w:r>
      <w:r w:rsidRPr="00C1730F">
        <w:t>，所以</w:t>
      </w:r>
      <w:r w:rsidRPr="00C1730F">
        <w:t>0.48÷1.2</w:t>
      </w:r>
      <w:r w:rsidRPr="00C1730F">
        <w:t>＜</w:t>
      </w:r>
      <w:r w:rsidRPr="00C1730F">
        <w:t>1</w:t>
      </w:r>
      <w:r w:rsidRPr="00C1730F">
        <w:t>；</w:t>
      </w:r>
      <w:r w:rsidRPr="00C1730F">
        <w:br/>
      </w:r>
      <w:r w:rsidRPr="00C1730F">
        <w:t>因为</w:t>
      </w:r>
      <w:r w:rsidR="00B52C34">
        <w:rPr>
          <w:noProof/>
          <w:lang w:eastAsia="zh-CN"/>
        </w:rPr>
        <w:pict>
          <v:shape id="图片 23" o:spid="_x0000_i1047" type="#_x0000_t75" style="width:9.75pt;height:21pt;visibility:visible;mso-wrap-style:square">
            <v:imagedata r:id="rId19" o:title=""/>
          </v:shape>
        </w:pict>
      </w:r>
      <w:r w:rsidRPr="00C1730F">
        <w:t>=1</w:t>
      </w:r>
      <w:r w:rsidRPr="00C1730F">
        <w:t>，所以</w:t>
      </w:r>
      <w:r w:rsidRPr="00C1730F">
        <w:t>35×</w:t>
      </w:r>
      <w:r w:rsidR="00B52C34">
        <w:rPr>
          <w:noProof/>
          <w:lang w:eastAsia="zh-CN"/>
        </w:rPr>
        <w:pict>
          <v:shape id="图片 24" o:spid="_x0000_i1048" type="#_x0000_t75" style="width:9.75pt;height:21pt;visibility:visible;mso-wrap-style:square">
            <v:imagedata r:id="rId19" o:title=""/>
          </v:shape>
        </w:pict>
      </w:r>
      <w:r w:rsidRPr="00C1730F">
        <w:t>＞</w:t>
      </w:r>
      <w:r w:rsidRPr="00C1730F">
        <w:t>1</w:t>
      </w:r>
      <w:r w:rsidRPr="00C1730F">
        <w:t>；</w:t>
      </w:r>
      <w:r w:rsidRPr="00C1730F">
        <w:br/>
      </w:r>
      <w:r w:rsidRPr="00C1730F">
        <w:t>因为</w:t>
      </w:r>
      <w:r w:rsidR="00B52C34">
        <w:rPr>
          <w:noProof/>
          <w:lang w:eastAsia="zh-CN"/>
        </w:rPr>
        <w:pict>
          <v:shape id="图片 25" o:spid="_x0000_i1049" type="#_x0000_t75" style="width:9.75pt;height:21pt;visibility:visible;mso-wrap-style:square">
            <v:imagedata r:id="rId18" o:title=""/>
          </v:shape>
        </w:pict>
      </w:r>
      <w:r w:rsidRPr="00C1730F">
        <w:t>÷1=</w:t>
      </w:r>
      <w:r w:rsidR="00B52C34">
        <w:rPr>
          <w:noProof/>
          <w:lang w:eastAsia="zh-CN"/>
        </w:rPr>
        <w:pict>
          <v:shape id="图片 26" o:spid="_x0000_i1050" type="#_x0000_t75" style="width:9.75pt;height:21pt;visibility:visible;mso-wrap-style:square">
            <v:imagedata r:id="rId18" o:title=""/>
          </v:shape>
        </w:pict>
      </w:r>
      <w:r w:rsidRPr="00C1730F">
        <w:t>，所以</w:t>
      </w:r>
      <w:r w:rsidR="00B52C34">
        <w:rPr>
          <w:noProof/>
          <w:lang w:eastAsia="zh-CN"/>
        </w:rPr>
        <w:pict>
          <v:shape id="图片 27" o:spid="_x0000_i1051" type="#_x0000_t75" style="width:9.75pt;height:21pt;visibility:visible;mso-wrap-style:square">
            <v:imagedata r:id="rId18" o:title=""/>
          </v:shape>
        </w:pict>
      </w:r>
      <w:r w:rsidRPr="00C1730F">
        <w:t>÷1</w:t>
      </w:r>
      <w:r w:rsidRPr="00C1730F">
        <w:t>＜</w:t>
      </w:r>
      <w:r w:rsidRPr="00C1730F">
        <w:t>1</w:t>
      </w:r>
      <w:r w:rsidRPr="00C1730F">
        <w:t>；</w:t>
      </w:r>
      <w:r w:rsidRPr="00C1730F">
        <w:br/>
      </w:r>
      <w:r w:rsidRPr="00C1730F">
        <w:t>因为</w:t>
      </w:r>
      <w:r w:rsidRPr="00C1730F">
        <w:t>0.3</w:t>
      </w:r>
      <w:r w:rsidRPr="00C1730F">
        <w:t>＜</w:t>
      </w:r>
      <w:r w:rsidRPr="00C1730F">
        <w:t>1</w:t>
      </w:r>
      <w:r w:rsidRPr="00C1730F">
        <w:t>，所以</w:t>
      </w:r>
      <w:r w:rsidRPr="00C1730F">
        <w:t>1.5÷0.3</w:t>
      </w:r>
      <w:r w:rsidRPr="00C1730F">
        <w:t>＞</w:t>
      </w:r>
      <w:r w:rsidRPr="00C1730F">
        <w:t>1</w:t>
      </w:r>
      <w:r w:rsidRPr="00C1730F">
        <w:t>；</w:t>
      </w:r>
      <w:r w:rsidRPr="00C1730F">
        <w:br/>
      </w:r>
      <w:r w:rsidRPr="00C1730F">
        <w:t>因为</w:t>
      </w:r>
      <w:r w:rsidR="00B52C34">
        <w:rPr>
          <w:noProof/>
          <w:lang w:eastAsia="zh-CN"/>
        </w:rPr>
        <w:pict>
          <v:shape id="图片 28" o:spid="_x0000_i1052" type="#_x0000_t75" style="width:9.75pt;height:21pt;visibility:visible;mso-wrap-style:square">
            <v:imagedata r:id="rId20" o:title=""/>
          </v:shape>
        </w:pict>
      </w:r>
      <w:r w:rsidRPr="00C1730F">
        <w:t>＜</w:t>
      </w:r>
      <w:r w:rsidRPr="00C1730F">
        <w:t>1</w:t>
      </w:r>
      <w:r w:rsidRPr="00C1730F">
        <w:t>，所以</w:t>
      </w:r>
      <w:r w:rsidRPr="00C1730F">
        <w:t>48÷</w:t>
      </w:r>
      <w:r w:rsidR="00B52C34">
        <w:rPr>
          <w:noProof/>
          <w:lang w:eastAsia="zh-CN"/>
        </w:rPr>
        <w:pict>
          <v:shape id="图片 29" o:spid="_x0000_i1053" type="#_x0000_t75" style="width:9.75pt;height:21pt;visibility:visible;mso-wrap-style:square">
            <v:imagedata r:id="rId20" o:title=""/>
          </v:shape>
        </w:pict>
      </w:r>
      <w:r w:rsidRPr="00C1730F">
        <w:t>＞</w:t>
      </w:r>
      <w:r w:rsidRPr="00C1730F">
        <w:t>1</w:t>
      </w:r>
      <w:r w:rsidRPr="00C1730F">
        <w:t>；</w:t>
      </w:r>
      <w:r w:rsidRPr="00C1730F">
        <w:br/>
      </w:r>
      <w:r w:rsidRPr="00C1730F">
        <w:t>因为</w:t>
      </w:r>
      <w:r w:rsidRPr="00C1730F">
        <w:t>12</w:t>
      </w:r>
      <w:r w:rsidRPr="00C1730F">
        <w:t>＞</w:t>
      </w:r>
      <w:r w:rsidRPr="00C1730F">
        <w:t>1</w:t>
      </w:r>
      <w:r w:rsidRPr="00C1730F">
        <w:t>，所以</w:t>
      </w:r>
      <w:r w:rsidR="00B52C34">
        <w:rPr>
          <w:noProof/>
          <w:lang w:eastAsia="zh-CN"/>
        </w:rPr>
        <w:pict>
          <v:shape id="图片 30" o:spid="_x0000_i1054" type="#_x0000_t75" style="width:15pt;height:21pt;visibility:visible;mso-wrap-style:square">
            <v:imagedata r:id="rId21" o:title=""/>
          </v:shape>
        </w:pict>
      </w:r>
      <w:r w:rsidRPr="00C1730F">
        <w:t>÷12</w:t>
      </w:r>
      <w:r w:rsidRPr="00C1730F">
        <w:t>＜</w:t>
      </w:r>
      <w:r w:rsidRPr="00C1730F">
        <w:t>1.</w:t>
      </w:r>
      <w:r w:rsidRPr="00C1730F">
        <w:br/>
      </w:r>
      <w:r w:rsidRPr="00C1730F">
        <w:t>根据解题，填空如下图：</w:t>
      </w:r>
      <w:r w:rsidRPr="00C1730F">
        <w:br/>
      </w:r>
      <w:r w:rsidR="00B52C34">
        <w:rPr>
          <w:noProof/>
          <w:lang w:eastAsia="zh-CN"/>
        </w:rPr>
        <w:pict>
          <v:shape id="图片 31" o:spid="_x0000_i1055" type="#_x0000_t75" style="width:369.75pt;height:271.5pt;visibility:visible;mso-wrap-style:square">
            <v:imagedata r:id="rId16" o:title=""/>
          </v:shape>
        </w:pict>
      </w:r>
      <w:r w:rsidRPr="00C1730F">
        <w:br/>
      </w:r>
      <w:r w:rsidRPr="00C1730F">
        <w:t>【分析】一个非</w:t>
      </w:r>
      <w:r w:rsidRPr="00C1730F">
        <w:t>0</w:t>
      </w:r>
      <w:r w:rsidRPr="00C1730F">
        <w:t>数除以大于</w:t>
      </w:r>
      <w:r w:rsidRPr="00C1730F">
        <w:t>1</w:t>
      </w:r>
      <w:r w:rsidRPr="00C1730F">
        <w:t>的数，商小于被除数，一个非</w:t>
      </w:r>
      <w:r w:rsidRPr="00C1730F">
        <w:t>0</w:t>
      </w:r>
      <w:r w:rsidRPr="00C1730F">
        <w:t>数除以小于</w:t>
      </w:r>
      <w:r w:rsidRPr="00C1730F">
        <w:t>1</w:t>
      </w:r>
      <w:r w:rsidRPr="00C1730F">
        <w:t>的数，商大于被除数，一个非</w:t>
      </w:r>
      <w:r w:rsidRPr="00C1730F">
        <w:t>0</w:t>
      </w:r>
      <w:r w:rsidRPr="00C1730F">
        <w:t>数除以</w:t>
      </w:r>
      <w:r w:rsidRPr="00C1730F">
        <w:t>1</w:t>
      </w:r>
      <w:r w:rsidRPr="00C1730F">
        <w:t>，商等于被除数；一个非</w:t>
      </w:r>
      <w:r w:rsidRPr="00C1730F">
        <w:t>0</w:t>
      </w:r>
      <w:r w:rsidRPr="00C1730F">
        <w:t>数乘大于</w:t>
      </w:r>
      <w:r w:rsidRPr="00C1730F">
        <w:t>1</w:t>
      </w:r>
      <w:r w:rsidRPr="00C1730F">
        <w:t>的数，积大于这个非</w:t>
      </w:r>
      <w:r w:rsidRPr="00C1730F">
        <w:t>0</w:t>
      </w:r>
      <w:r w:rsidRPr="00C1730F">
        <w:t>数，一个非</w:t>
      </w:r>
      <w:r w:rsidRPr="00C1730F">
        <w:t>0</w:t>
      </w:r>
      <w:r w:rsidRPr="00C1730F">
        <w:t>数乘小于</w:t>
      </w:r>
      <w:r w:rsidRPr="00C1730F">
        <w:t>1</w:t>
      </w:r>
      <w:r w:rsidRPr="00C1730F">
        <w:t>的数，积小于这个非</w:t>
      </w:r>
      <w:r w:rsidRPr="00C1730F">
        <w:t>0</w:t>
      </w:r>
      <w:r w:rsidRPr="00C1730F">
        <w:t>数，一个非</w:t>
      </w:r>
      <w:r w:rsidRPr="00C1730F">
        <w:t>0</w:t>
      </w:r>
      <w:r w:rsidRPr="00C1730F">
        <w:t>数乘</w:t>
      </w:r>
      <w:r w:rsidRPr="00C1730F">
        <w:t>1</w:t>
      </w:r>
      <w:r w:rsidRPr="00C1730F">
        <w:t>，积还得原数，据此解答</w:t>
      </w:r>
      <w:r w:rsidRPr="00C1730F">
        <w:t>.</w:t>
      </w:r>
    </w:p>
    <w:p w:rsidR="00832516" w:rsidRPr="00C1730F" w:rsidRDefault="00C1730F" w:rsidP="00C1730F">
      <w:pPr>
        <w:spacing w:line="360" w:lineRule="auto"/>
      </w:pPr>
      <w:r w:rsidRPr="00C1730F">
        <w:t>五、综合题</w:t>
      </w:r>
    </w:p>
    <w:p w:rsidR="00C1730F" w:rsidRPr="00C1730F" w:rsidRDefault="00C1730F" w:rsidP="00C1730F">
      <w:pPr>
        <w:spacing w:after="0" w:line="360" w:lineRule="auto"/>
      </w:pPr>
      <w:r w:rsidRPr="00C1730F">
        <w:t>17.</w:t>
      </w:r>
      <w:r w:rsidRPr="00C1730F">
        <w:t>【答案】（</w:t>
      </w:r>
      <w:r w:rsidRPr="00C1730F">
        <w:t>1</w:t>
      </w:r>
      <w:r w:rsidRPr="00C1730F">
        <w:t>）解：</w:t>
      </w:r>
      <w:r w:rsidRPr="00C1730F">
        <w:t>6.45÷[</w:t>
      </w:r>
      <w:r w:rsidRPr="00C1730F">
        <w:t>（</w:t>
      </w:r>
      <w:r w:rsidRPr="00C1730F">
        <w:t>5.07+3.53</w:t>
      </w:r>
      <w:r w:rsidRPr="00C1730F">
        <w:t>）</w:t>
      </w:r>
      <w:r w:rsidRPr="00C1730F">
        <w:t>×0.5]</w:t>
      </w:r>
    </w:p>
    <w:p w:rsidR="00832516" w:rsidRPr="00C1730F" w:rsidRDefault="00C1730F" w:rsidP="00C1730F">
      <w:pPr>
        <w:spacing w:after="0" w:line="360" w:lineRule="auto"/>
      </w:pPr>
      <w:r w:rsidRPr="00C1730F">
        <w:t>=6.45÷[8.6×0.5]</w:t>
      </w:r>
    </w:p>
    <w:p w:rsidR="00832516" w:rsidRPr="00C1730F" w:rsidRDefault="00C1730F" w:rsidP="00C1730F">
      <w:pPr>
        <w:spacing w:after="0" w:line="360" w:lineRule="auto"/>
      </w:pPr>
      <w:r w:rsidRPr="00C1730F">
        <w:t>=6.45÷4.3</w:t>
      </w:r>
    </w:p>
    <w:p w:rsidR="00C1730F" w:rsidRPr="00C1730F" w:rsidRDefault="00C1730F" w:rsidP="00C1730F">
      <w:pPr>
        <w:spacing w:after="0" w:line="360" w:lineRule="auto"/>
      </w:pPr>
      <w:r w:rsidRPr="00C1730F">
        <w:t>=1.5</w:t>
      </w:r>
    </w:p>
    <w:p w:rsidR="00C1730F" w:rsidRPr="00C1730F" w:rsidRDefault="00C1730F" w:rsidP="00C1730F">
      <w:pPr>
        <w:spacing w:after="0" w:line="360" w:lineRule="auto"/>
      </w:pPr>
      <w:r w:rsidRPr="00C1730F">
        <w:t>（</w:t>
      </w:r>
      <w:r w:rsidRPr="00C1730F">
        <w:t>2</w:t>
      </w:r>
      <w:r w:rsidRPr="00C1730F">
        <w:t>）解：（</w:t>
      </w:r>
      <w:r w:rsidRPr="00C1730F">
        <w:t>13.8</w:t>
      </w:r>
      <w:r w:rsidRPr="00C1730F">
        <w:t>﹣</w:t>
      </w:r>
      <w:r w:rsidRPr="00C1730F">
        <w:t>2.85</w:t>
      </w:r>
      <w:r w:rsidRPr="00C1730F">
        <w:t>）</w:t>
      </w:r>
      <w:r w:rsidRPr="00C1730F">
        <w:t>÷</w:t>
      </w:r>
      <w:r w:rsidRPr="00C1730F">
        <w:t>（</w:t>
      </w:r>
      <w:r w:rsidRPr="00C1730F">
        <w:t>0.6×2.5</w:t>
      </w:r>
      <w:r w:rsidRPr="00C1730F">
        <w:t>）</w:t>
      </w:r>
    </w:p>
    <w:p w:rsidR="00832516" w:rsidRPr="00C1730F" w:rsidRDefault="00C1730F" w:rsidP="00C1730F">
      <w:pPr>
        <w:spacing w:after="0" w:line="360" w:lineRule="auto"/>
      </w:pPr>
      <w:r w:rsidRPr="00C1730F">
        <w:t>=10.95÷1.5</w:t>
      </w:r>
    </w:p>
    <w:p w:rsidR="00832516" w:rsidRPr="00C1730F" w:rsidRDefault="00C1730F" w:rsidP="00C1730F">
      <w:pPr>
        <w:spacing w:after="0" w:line="360" w:lineRule="auto"/>
      </w:pPr>
      <w:r w:rsidRPr="00C1730F">
        <w:t>=7.3</w:t>
      </w:r>
    </w:p>
    <w:p w:rsidR="00832516" w:rsidRPr="00C1730F" w:rsidRDefault="00C1730F" w:rsidP="00C1730F">
      <w:pPr>
        <w:spacing w:after="0" w:line="360" w:lineRule="auto"/>
      </w:pPr>
      <w:r w:rsidRPr="00C1730F">
        <w:t>答：结果是</w:t>
      </w:r>
      <w:r w:rsidRPr="00C1730F">
        <w:t>7.3</w:t>
      </w:r>
    </w:p>
    <w:p w:rsidR="00C1730F" w:rsidRPr="00C1730F" w:rsidRDefault="00C1730F" w:rsidP="00C1730F">
      <w:pPr>
        <w:spacing w:after="0" w:line="360" w:lineRule="auto"/>
      </w:pPr>
      <w:r w:rsidRPr="00C1730F">
        <w:t>【解析】【分析】（</w:t>
      </w:r>
      <w:r w:rsidRPr="00C1730F">
        <w:t>1</w:t>
      </w:r>
      <w:r w:rsidRPr="00C1730F">
        <w:t>）先算小括号里面的加法，再算中括号里面的乘法，最后计算括号外面的除法；（</w:t>
      </w:r>
      <w:r w:rsidRPr="00C1730F">
        <w:t>2</w:t>
      </w:r>
      <w:r w:rsidRPr="00C1730F">
        <w:t>）</w:t>
      </w:r>
      <w:r w:rsidRPr="00C1730F">
        <w:t>0.6</w:t>
      </w:r>
      <w:r w:rsidRPr="00C1730F">
        <w:t>与</w:t>
      </w:r>
      <w:r w:rsidRPr="00C1730F">
        <w:t>2.5</w:t>
      </w:r>
      <w:r w:rsidRPr="00C1730F">
        <w:t>的积为</w:t>
      </w:r>
      <w:r w:rsidRPr="00C1730F">
        <w:t>0.6×2.5</w:t>
      </w:r>
      <w:r w:rsidRPr="00C1730F">
        <w:t>，差为</w:t>
      </w:r>
      <w:r w:rsidRPr="00C1730F">
        <w:t>13.8</w:t>
      </w:r>
      <w:r w:rsidRPr="00C1730F">
        <w:t>﹣</w:t>
      </w:r>
      <w:r w:rsidRPr="00C1730F">
        <w:t>2.85</w:t>
      </w:r>
      <w:r w:rsidRPr="00C1730F">
        <w:t>，差为被除数，积为除数，依此解决问题．</w:t>
      </w:r>
    </w:p>
    <w:p w:rsidR="00832516" w:rsidRPr="00C1730F" w:rsidRDefault="00C1730F" w:rsidP="00C1730F">
      <w:pPr>
        <w:spacing w:line="360" w:lineRule="auto"/>
      </w:pPr>
      <w:r w:rsidRPr="00C1730F">
        <w:t>六、应用题</w:t>
      </w:r>
    </w:p>
    <w:p w:rsidR="00832516" w:rsidRPr="00C1730F" w:rsidRDefault="00C1730F" w:rsidP="00C1730F">
      <w:pPr>
        <w:spacing w:after="0" w:line="360" w:lineRule="auto"/>
      </w:pPr>
      <w:r w:rsidRPr="00C1730F">
        <w:t>18.</w:t>
      </w:r>
      <w:r w:rsidRPr="00C1730F">
        <w:t>【答案】</w:t>
      </w:r>
      <w:r w:rsidRPr="00C1730F">
        <w:t>52</w:t>
      </w:r>
      <w:r w:rsidRPr="00C1730F">
        <w:t>比</w:t>
      </w:r>
      <w:r w:rsidRPr="00C1730F">
        <w:t>90</w:t>
      </w:r>
      <w:r w:rsidRPr="00C1730F">
        <w:t>少很多，笑笑可能做了</w:t>
      </w:r>
      <w:r w:rsidRPr="00C1730F">
        <w:t>52</w:t>
      </w:r>
      <w:r w:rsidRPr="00C1730F">
        <w:t>道</w:t>
      </w:r>
      <w:r w:rsidRPr="00C1730F">
        <w:t>,</w:t>
      </w:r>
      <w:r w:rsidRPr="00C1730F">
        <w:t>。</w:t>
      </w:r>
      <w:r w:rsidRPr="00C1730F">
        <w:t xml:space="preserve">  </w:t>
      </w:r>
    </w:p>
    <w:p w:rsidR="00832516" w:rsidRPr="00C1730F" w:rsidRDefault="00C1730F" w:rsidP="00C1730F">
      <w:pPr>
        <w:spacing w:after="0" w:line="360" w:lineRule="auto"/>
      </w:pPr>
      <w:r w:rsidRPr="00C1730F">
        <w:t>【解析】【解答】比</w:t>
      </w:r>
      <w:r w:rsidRPr="00C1730F">
        <w:t>90</w:t>
      </w:r>
      <w:r w:rsidRPr="00C1730F">
        <w:t>少的多，应选</w:t>
      </w:r>
      <w:r w:rsidRPr="00C1730F">
        <w:t>52</w:t>
      </w:r>
      <w:r w:rsidRPr="00C1730F">
        <w:t>道。</w:t>
      </w:r>
      <w:r w:rsidRPr="00C1730F">
        <w:br/>
      </w:r>
      <w:r w:rsidRPr="00C1730F">
        <w:t>【分析】</w:t>
      </w:r>
      <w:r w:rsidRPr="00C1730F">
        <w:t>52</w:t>
      </w:r>
      <w:r w:rsidRPr="00C1730F">
        <w:t>比</w:t>
      </w:r>
      <w:r w:rsidRPr="00C1730F">
        <w:t>90</w:t>
      </w:r>
      <w:r w:rsidRPr="00C1730F">
        <w:t>少很多，</w:t>
      </w:r>
      <w:r w:rsidRPr="00C1730F">
        <w:t>80</w:t>
      </w:r>
      <w:r w:rsidRPr="00C1730F">
        <w:t>比</w:t>
      </w:r>
      <w:r w:rsidRPr="00C1730F">
        <w:t>90</w:t>
      </w:r>
      <w:r w:rsidRPr="00C1730F">
        <w:t>少一些，而</w:t>
      </w:r>
      <w:r w:rsidRPr="00C1730F">
        <w:t>100</w:t>
      </w:r>
      <w:r w:rsidRPr="00C1730F">
        <w:t>比</w:t>
      </w:r>
      <w:r w:rsidRPr="00C1730F">
        <w:t>90</w:t>
      </w:r>
      <w:r w:rsidRPr="00C1730F">
        <w:t>多一些，即可得解。</w:t>
      </w:r>
    </w:p>
    <w:sectPr w:rsidR="00832516" w:rsidRPr="00C1730F">
      <w:headerReference w:type="even" r:id="rId22"/>
      <w:headerReference w:type="default" r:id="rId23"/>
      <w:footerReference w:type="default" r:id="rId24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3BD" w:rsidRDefault="000C13BD">
      <w:pPr>
        <w:spacing w:after="0" w:line="240" w:lineRule="auto"/>
      </w:pPr>
      <w:r>
        <w:separator/>
      </w:r>
    </w:p>
  </w:endnote>
  <w:endnote w:type="continuationSeparator" w:id="0">
    <w:p w:rsidR="000C13BD" w:rsidRDefault="000C1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516" w:rsidRPr="00C1730F" w:rsidRDefault="00C1730F" w:rsidP="00C1730F">
    <w:pPr>
      <w:pStyle w:val="a4"/>
    </w:pPr>
    <w:r>
      <w:t xml:space="preserve"> </w:t>
    </w:r>
    <w:r w:rsidRPr="00C1730F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3BD" w:rsidRDefault="000C13BD">
      <w:pPr>
        <w:spacing w:after="0" w:line="240" w:lineRule="auto"/>
      </w:pPr>
      <w:r>
        <w:separator/>
      </w:r>
    </w:p>
  </w:footnote>
  <w:footnote w:type="continuationSeparator" w:id="0">
    <w:p w:rsidR="000C13BD" w:rsidRDefault="000C1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516" w:rsidRDefault="00B52C34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251656192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51657216;mso-width-relative:page;mso-height-relative:page;v-text-anchor:middle" o:preferrelative="t">
          <v:stroke miterlimit="2"/>
          <v:textbox style="layout-flow:vertical;mso-layout-flow-alt:bottom-to-top">
            <w:txbxContent>
              <w:p w:rsidR="00832516" w:rsidRDefault="00C1730F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251658240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832516" w:rsidRDefault="00C1730F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251659264;mso-width-relative:page;mso-height-relative:page;v-text-anchor:middle" o:preferrelative="t">
          <v:stroke miterlimit="2"/>
          <v:textbox style="layout-flow:vertical;mso-layout-flow-alt:bottom-to-top">
            <w:txbxContent>
              <w:p w:rsidR="00832516" w:rsidRDefault="00C1730F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516" w:rsidRPr="00C1730F" w:rsidRDefault="00C1730F" w:rsidP="00B52C34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509FB"/>
    <w:multiLevelType w:val="hybridMultilevel"/>
    <w:tmpl w:val="2292985E"/>
    <w:lvl w:ilvl="0" w:tplc="55667781">
      <w:start w:val="1"/>
      <w:numFmt w:val="decimal"/>
      <w:lvlText w:val="%1."/>
      <w:lvlJc w:val="left"/>
      <w:pPr>
        <w:ind w:left="720" w:hanging="360"/>
      </w:pPr>
    </w:lvl>
    <w:lvl w:ilvl="1" w:tplc="55667781" w:tentative="1">
      <w:start w:val="1"/>
      <w:numFmt w:val="lowerLetter"/>
      <w:lvlText w:val="%2."/>
      <w:lvlJc w:val="left"/>
      <w:pPr>
        <w:ind w:left="1440" w:hanging="360"/>
      </w:pPr>
    </w:lvl>
    <w:lvl w:ilvl="2" w:tplc="55667781" w:tentative="1">
      <w:start w:val="1"/>
      <w:numFmt w:val="lowerRoman"/>
      <w:lvlText w:val="%3."/>
      <w:lvlJc w:val="right"/>
      <w:pPr>
        <w:ind w:left="2160" w:hanging="180"/>
      </w:pPr>
    </w:lvl>
    <w:lvl w:ilvl="3" w:tplc="55667781" w:tentative="1">
      <w:start w:val="1"/>
      <w:numFmt w:val="decimal"/>
      <w:lvlText w:val="%4."/>
      <w:lvlJc w:val="left"/>
      <w:pPr>
        <w:ind w:left="2880" w:hanging="360"/>
      </w:pPr>
    </w:lvl>
    <w:lvl w:ilvl="4" w:tplc="55667781" w:tentative="1">
      <w:start w:val="1"/>
      <w:numFmt w:val="lowerLetter"/>
      <w:lvlText w:val="%5."/>
      <w:lvlJc w:val="left"/>
      <w:pPr>
        <w:ind w:left="3600" w:hanging="360"/>
      </w:pPr>
    </w:lvl>
    <w:lvl w:ilvl="5" w:tplc="55667781" w:tentative="1">
      <w:start w:val="1"/>
      <w:numFmt w:val="lowerRoman"/>
      <w:lvlText w:val="%6."/>
      <w:lvlJc w:val="right"/>
      <w:pPr>
        <w:ind w:left="4320" w:hanging="180"/>
      </w:pPr>
    </w:lvl>
    <w:lvl w:ilvl="6" w:tplc="55667781" w:tentative="1">
      <w:start w:val="1"/>
      <w:numFmt w:val="decimal"/>
      <w:lvlText w:val="%7."/>
      <w:lvlJc w:val="left"/>
      <w:pPr>
        <w:ind w:left="5040" w:hanging="360"/>
      </w:pPr>
    </w:lvl>
    <w:lvl w:ilvl="7" w:tplc="55667781" w:tentative="1">
      <w:start w:val="1"/>
      <w:numFmt w:val="lowerLetter"/>
      <w:lvlText w:val="%8."/>
      <w:lvlJc w:val="left"/>
      <w:pPr>
        <w:ind w:left="5760" w:hanging="360"/>
      </w:pPr>
    </w:lvl>
    <w:lvl w:ilvl="8" w:tplc="5566778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B871CC9"/>
    <w:multiLevelType w:val="hybridMultilevel"/>
    <w:tmpl w:val="1E8A1A76"/>
    <w:lvl w:ilvl="0" w:tplc="86729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8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0C13BD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853C4"/>
    <w:rsid w:val="004A7EC2"/>
    <w:rsid w:val="004B0B79"/>
    <w:rsid w:val="0052166A"/>
    <w:rsid w:val="00570E98"/>
    <w:rsid w:val="006B7A92"/>
    <w:rsid w:val="006D054F"/>
    <w:rsid w:val="00751BBD"/>
    <w:rsid w:val="00777D0A"/>
    <w:rsid w:val="007F0817"/>
    <w:rsid w:val="008222E8"/>
    <w:rsid w:val="00827CAC"/>
    <w:rsid w:val="00832516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2C34"/>
    <w:rsid w:val="00B63FEF"/>
    <w:rsid w:val="00B71ACD"/>
    <w:rsid w:val="00C00B1C"/>
    <w:rsid w:val="00C1730F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gif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gif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image" Target="media/image6.gif"/><Relationship Id="rId23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B3F257-455D-4FD8-8E33-22A7F7FCC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784</Words>
  <Characters>4469</Characters>
  <Application>Microsoft Office Word</Application>
  <DocSecurity>0</DocSecurity>
  <Lines>37</Lines>
  <Paragraphs>10</Paragraphs>
  <ScaleCrop>false</ScaleCrop>
  <Company>Microsoft</Company>
  <LinksUpToDate>false</LinksUpToDate>
  <CharactersWithSpaces>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10</cp:revision>
  <dcterms:created xsi:type="dcterms:W3CDTF">2013-12-09T06:44:00Z</dcterms:created>
  <dcterms:modified xsi:type="dcterms:W3CDTF">2019-10-23T15:19:00Z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